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4A754B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47FE9">
        <w:rPr>
          <w:rFonts w:ascii="Garamond" w:hAnsi="Garamond"/>
          <w:sz w:val="24"/>
          <w:szCs w:val="24"/>
        </w:rPr>
        <w:t>46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CBC517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47FE9">
        <w:t>625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027D61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47FE9">
        <w:rPr>
          <w:rFonts w:ascii="Garamond" w:hAnsi="Garamond" w:cs="Arial"/>
          <w:b/>
          <w:sz w:val="22"/>
          <w:szCs w:val="22"/>
        </w:rPr>
        <w:t>04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747FE9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C4256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20B66" w14:textId="77777777" w:rsidR="00033627" w:rsidRDefault="00033627" w:rsidP="00795AAC">
      <w:r>
        <w:separator/>
      </w:r>
    </w:p>
  </w:endnote>
  <w:endnote w:type="continuationSeparator" w:id="0">
    <w:p w14:paraId="2B4BF572" w14:textId="77777777" w:rsidR="00033627" w:rsidRDefault="0003362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F06A7" w14:textId="77777777" w:rsidR="00033627" w:rsidRDefault="00033627" w:rsidP="00795AAC">
      <w:r>
        <w:separator/>
      </w:r>
    </w:p>
  </w:footnote>
  <w:footnote w:type="continuationSeparator" w:id="0">
    <w:p w14:paraId="2A043B6A" w14:textId="77777777" w:rsidR="00033627" w:rsidRDefault="0003362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362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47FE9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KducnjY1XP7Yf5vcpPySYJu1AreC7KNa/6Ivt1z+nmE=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ktrJOYUTPN5qiIrH+XJiEUj0dXySrZvl5L/LrgmqIeM=</DigestValue>
    </Reference>
  </SignedInfo>
  <SignatureValue>wHiDA9o2xyxOGJW4VTHlPyjcFbToNEx5oibKT/czcMol5tkTGwXaELBuQInGTT7xsV4lJMkqinse
gbz/HRGuPXHOq3UTOJkl6cuyk1q74ETKLfKpWAmZ9gBQ+jKFnh2k86gQSmcxpBkwADAHbQ8ejkyw
3letrQ9YKSCCjErlCvTDI9i1IYoK5nYDpV4VZSfEsG02ZAcYrZJ7p6Lh6jlrtJaI+tQykOabn4mB
4lMSzhI/50yiL5dUbEbZvluPazbockx4mWsU7JpcGhPWUXEXf8IHh7sQ1FxPFN/ZOKfY+Nx0iaxk
hH4QixiUi0+fhYVxVxEOTPxXGLo9gg2IW+0iMQ==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cUW2JbvUITHHPcXvZzyPXy/7LU0JGmakCegfBSgj6FY=</DigestValue>
      </Reference>
      <Reference URI="/word/endnotes.xml?ContentType=application/vnd.openxmlformats-officedocument.wordprocessingml.endnotes+xml">
        <DigestMethod Algorithm="http://www.w3.org/2001/04/xmlenc#sha256"/>
        <DigestValue>sUg7fCS1y5D7DGX/Pmx4hyD7Ebh5D3ZRqMzLUNmUnwc=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0KWNNwCTjIHk+SNbGx4rHKVXECq1FqPFRiY3YDHE2jw=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dxsv81l0LzFHIoNZMnbErWRiMn66ENMlwES+0mQo4d4=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2022-10-24T08:32:13Z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2022-10-24T08:32:13Z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46B35-A9A9-4D2B-A61E-321ED761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55</cp:revision>
  <cp:lastPrinted>2022-08-18T12:50:00Z</cp:lastPrinted>
  <dcterms:created xsi:type="dcterms:W3CDTF">2021-01-21T11:32:00Z</dcterms:created>
  <dcterms:modified xsi:type="dcterms:W3CDTF">2022-10-24T08:32:00Z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