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C8026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A84551">
        <w:rPr>
          <w:rFonts w:ascii="Garamond" w:hAnsi="Garamond"/>
          <w:sz w:val="24"/>
          <w:szCs w:val="24"/>
        </w:rPr>
        <w:t>27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5A200E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84551" w:rsidRPr="00D4765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https://zakazky.zcu.cz/contract_display_5632.html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4E61F2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62C3">
        <w:rPr>
          <w:rFonts w:ascii="Garamond" w:hAnsi="Garamond" w:cs="Arial"/>
          <w:sz w:val="22"/>
          <w:szCs w:val="22"/>
        </w:rPr>
        <w:t>01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4205A5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4205A5">
        <w:rPr>
          <w:rFonts w:ascii="Garamond" w:hAnsi="Garamond" w:cs="Arial"/>
          <w:sz w:val="22"/>
          <w:szCs w:val="22"/>
        </w:rPr>
        <w:t>00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  <w:bookmarkStart w:id="4" w:name="_GoBack"/>
      <w:bookmarkEnd w:id="4"/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7BDBC" w14:textId="77777777" w:rsidR="00E551D1" w:rsidRDefault="00E551D1" w:rsidP="00795AAC">
      <w:r>
        <w:separator/>
      </w:r>
    </w:p>
  </w:endnote>
  <w:endnote w:type="continuationSeparator" w:id="0">
    <w:p w14:paraId="51DB1445" w14:textId="77777777" w:rsidR="00E551D1" w:rsidRDefault="00E551D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EF616" w14:textId="77777777" w:rsidR="00E551D1" w:rsidRDefault="00E551D1" w:rsidP="00795AAC">
      <w:r>
        <w:separator/>
      </w:r>
    </w:p>
  </w:footnote>
  <w:footnote w:type="continuationSeparator" w:id="0">
    <w:p w14:paraId="2B192087" w14:textId="77777777" w:rsidR="00E551D1" w:rsidRDefault="00E551D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32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9UGHanxkFVXZTqXOz2jwFvII2LL0sKcKbqRwITTdOoc=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iRqRbyuyMTiU+WS2qVcF57hVs4oFRNc5en+omGJ8jFc=</DigestValue>
    </Reference>
  </SignedInfo>
  <SignatureValue>oWw1vRmXfBzL6k3LQD0B3j7mUPErTMIwEzcctW9zq58hiwAx/K38V/h7UxPMC70YZHNdoY81FCAH
6UygyOKaS6pprqoxeri2sfDz4T+EXPLTV3Xdyu1dQzU4LrxYSwckoZ7nJyQ/UZt9t6+uh9Jn3MYG
9M/3MbQf4y/hk+Z4nikBXsN97tMHjC+XusFKsDaMgf8YGIZoS8Tmr4hJeYrwCowO3dWraZ/NgCs/
aWWbw368bbMHsS0JNNcDm/mtqGIXmGKiL6cR+Kbf0A1iT4id5CZyx3zJ+H7SBCKUbWvleS3UzvNq
SPvM38VwjjyjShPZY8zsnBx/JnGdcJZNF8LSMg==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WJcGTWzx1tWAWfi2+Ew3e4oM2P0xm/cNbXINqr2VfSQ=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4MLprj6aSHfPsTHLhXtMxTxZrsFPK0i4nkh5hVoTk/c=</DigestValue>
      </Reference>
      <Reference URI="/word/endnotes.xml?ContentType=application/vnd.openxmlformats-officedocument.wordprocessingml.endnotes+xml">
        <DigestMethod Algorithm="http://www.w3.org/2001/04/xmlenc#sha256"/>
        <DigestValue>bYsl2V34zIyDjcgeyOXoF2M30ve0zs6V4CLij0DiVGE=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l8o+Ka3d4tKqMCVGjcGkXkvzG2EWl02j8/OV6TTCGFI=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A+g3c4NskDcDnEN5e4LK+a45ROKwAmuEVyv3c9vr2u0=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2022-10-21T11:15:19Z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2022-10-21T11:15:19Z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4A694-3F89-4C90-B9E7-96400DEE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78</cp:revision>
  <cp:lastPrinted>2022-02-22T11:35:00Z</cp:lastPrinted>
  <dcterms:created xsi:type="dcterms:W3CDTF">2021-09-14T05:18:00Z</dcterms:created>
  <dcterms:modified xsi:type="dcterms:W3CDTF">2022-10-21T11:15:00Z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