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25E5CC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5F539D">
        <w:rPr>
          <w:rFonts w:ascii="Garamond" w:hAnsi="Garamond"/>
          <w:sz w:val="24"/>
          <w:szCs w:val="24"/>
        </w:rPr>
        <w:t>30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69D4D1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F539D" w:rsidRPr="00D71A2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https://zakazky.zcu.cz/contract_display_5631.html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DE87B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43616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F539D">
        <w:rPr>
          <w:rFonts w:ascii="Garamond" w:hAnsi="Garamond" w:cs="Arial"/>
          <w:sz w:val="22"/>
          <w:szCs w:val="22"/>
        </w:rPr>
        <w:t>3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E300D" w14:textId="77777777" w:rsidR="008E4FF0" w:rsidRDefault="008E4FF0" w:rsidP="00795AAC">
      <w:r>
        <w:separator/>
      </w:r>
    </w:p>
  </w:endnote>
  <w:endnote w:type="continuationSeparator" w:id="0">
    <w:p w14:paraId="1659609A" w14:textId="77777777" w:rsidR="008E4FF0" w:rsidRDefault="008E4FF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7D1DF" w14:textId="77777777" w:rsidR="008E4FF0" w:rsidRDefault="008E4FF0" w:rsidP="00795AAC">
      <w:r>
        <w:separator/>
      </w:r>
    </w:p>
  </w:footnote>
  <w:footnote w:type="continuationSeparator" w:id="0">
    <w:p w14:paraId="7C7EEFCC" w14:textId="77777777" w:rsidR="008E4FF0" w:rsidRDefault="008E4FF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3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YQz4dtCfOM+TD0b5ZAf33ro5ml/ecmxZ09+0kkQn+/c=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I9RlipWPwqJpTlCw3anNYmDTjZH1eSFrzr8F+QW8BvU=</DigestValue>
    </Reference>
  </SignedInfo>
  <SignatureValue>OoWzD2Y08cNaHN9HDsh5fx2AA4bDcWP07b6unHs40c1NHKQ70SFmVAQV4MzfLo65+6zf655HA3lp
su5wDpfHzhSOJsZL3OT7dN4t0AkDmGb0S5ABOiZr4jIiwARugfWcmpYHdYv/TOt8E47W7OMVzBX3
eI7ebED9Xp9PEE0EfLjqZWcCuH4OZ5dfmXRL/d1HCvMN7EDjyWh651qAV6BJ5iwWmMwaeHj3V7Js
6Zu2Ph2+ce41dGi5l83/1JWvJgxLC7ejLcellTHclvUp0x9WGdQ4JM+pj5lnPcKM/Gqby9jDU+G+
b5RfxZQZKZ2JiJoCArQucFq+AfQuZOVDxaV3Hw==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EoZjtUx1hDblXyc+YOIKTv944bmJ0tps6gBTkadiGkg=</DigestValue>
      </Reference>
      <Reference URI="/word/document.xml?ContentType=application/vnd.openxmlformats-officedocument.wordprocessingml.document.main+xml">
        <DigestMethod Algorithm="http://www.w3.org/2001/04/xmlenc#sha256"/>
        <DigestValue>9hUjKhHvEDUAjN74vVX7t187xWLPXjwV3WJss2KaLmg=</DigestValue>
      </Reference>
      <Reference URI="/word/endnotes.xml?ContentType=application/vnd.openxmlformats-officedocument.wordprocessingml.endnotes+xml">
        <DigestMethod Algorithm="http://www.w3.org/2001/04/xmlenc#sha256"/>
        <DigestValue>twNTmEkeIfTLUXLHzhCgUvHj9DUo9hTZmPL11LJjUoE=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irl1CqtvlIgp3x2Ne+NT8bZw0qCtZprULuTnogqxG30=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AFanFHFFnpFeFIPjV0xA1euA1e6AaNW9+uE0tY5ODWs=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2022-10-21T09:30:31Z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2022-10-21T09:30:31Z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1A9D0-9187-4E2D-8E33-0FB0DE96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91</cp:revision>
  <cp:lastPrinted>2022-02-22T11:35:00Z</cp:lastPrinted>
  <dcterms:created xsi:type="dcterms:W3CDTF">2021-09-14T05:18:00Z</dcterms:created>
  <dcterms:modified xsi:type="dcterms:W3CDTF">2022-10-21T09:30:00Z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