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5EA32AFF"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9D42CB">
        <w:rPr>
          <w:rFonts w:ascii="Garamond" w:hAnsi="Garamond" w:cs="Arial"/>
          <w:b/>
          <w:bCs/>
          <w:sz w:val="28"/>
          <w:szCs w:val="28"/>
        </w:rPr>
        <w:t>2</w:t>
      </w:r>
      <w:r w:rsidR="00B83898">
        <w:rPr>
          <w:rFonts w:ascii="Garamond" w:hAnsi="Garamond" w:cs="Arial"/>
          <w:b/>
          <w:bCs/>
          <w:sz w:val="28"/>
          <w:szCs w:val="28"/>
        </w:rPr>
        <w:t>1</w:t>
      </w:r>
      <w:r w:rsidR="00943A9D" w:rsidRPr="00A06014">
        <w:rPr>
          <w:rFonts w:ascii="Garamond" w:hAnsi="Garamond" w:cs="Arial"/>
          <w:b/>
          <w:bCs/>
          <w:sz w:val="28"/>
          <w:szCs w:val="28"/>
        </w:rPr>
        <w:t>-202</w:t>
      </w:r>
      <w:r w:rsidR="001E6E2D">
        <w:rPr>
          <w:rFonts w:ascii="Garamond" w:hAnsi="Garamond" w:cs="Arial"/>
          <w:b/>
          <w:bCs/>
          <w:sz w:val="28"/>
          <w:szCs w:val="28"/>
        </w:rPr>
        <w:t>2</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65068A7C"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1E6E2D">
        <w:rPr>
          <w:rFonts w:ascii="Garamond" w:hAnsi="Garamond" w:cs="Palatino Linotype"/>
          <w:color w:val="000000"/>
          <w:sz w:val="20"/>
          <w:szCs w:val="20"/>
        </w:rPr>
        <w:t>2</w:t>
      </w:r>
      <w:r w:rsidR="00CF527D" w:rsidRPr="00A06014">
        <w:rPr>
          <w:rFonts w:ascii="Garamond" w:hAnsi="Garamond" w:cs="Palatino Linotype"/>
          <w:color w:val="000000"/>
          <w:sz w:val="20"/>
          <w:szCs w:val="20"/>
        </w:rPr>
        <w:t>V00000</w:t>
      </w:r>
      <w:r w:rsidR="00BB0488">
        <w:rPr>
          <w:rFonts w:ascii="Garamond" w:hAnsi="Garamond" w:cs="Palatino Linotype"/>
          <w:color w:val="000000"/>
          <w:sz w:val="20"/>
          <w:szCs w:val="20"/>
        </w:rPr>
        <w:t>5</w:t>
      </w:r>
      <w:r w:rsidR="00B83898">
        <w:rPr>
          <w:rFonts w:ascii="Garamond" w:hAnsi="Garamond" w:cs="Palatino Linotype"/>
          <w:color w:val="000000"/>
          <w:sz w:val="20"/>
          <w:szCs w:val="20"/>
        </w:rPr>
        <w:t>67</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w:t>
      </w:r>
      <w:bookmarkStart w:id="0" w:name="_GoBack"/>
      <w:bookmarkEnd w:id="0"/>
      <w:r w:rsidR="00D8327B" w:rsidRPr="00D8327B">
        <w:rPr>
          <w:rFonts w:ascii="Garamond" w:hAnsi="Garamond" w:cs="Arial"/>
          <w:sz w:val="20"/>
          <w:szCs w:val="20"/>
          <w:highlight w:val="yellow"/>
        </w:rPr>
        <w:t>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1"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1"/>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D83141" w14:textId="77777777" w:rsidR="00442BC2" w:rsidRDefault="00442BC2" w:rsidP="001B2927">
      <w:pPr>
        <w:spacing w:after="0" w:line="240" w:lineRule="auto"/>
      </w:pPr>
      <w:r>
        <w:separator/>
      </w:r>
    </w:p>
  </w:endnote>
  <w:endnote w:type="continuationSeparator" w:id="0">
    <w:p w14:paraId="40586274" w14:textId="77777777" w:rsidR="00442BC2" w:rsidRDefault="00442BC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53904" w14:textId="77777777" w:rsidR="00442BC2" w:rsidRDefault="00442BC2" w:rsidP="001B2927">
      <w:pPr>
        <w:spacing w:after="0" w:line="240" w:lineRule="auto"/>
      </w:pPr>
      <w:r>
        <w:separator/>
      </w:r>
    </w:p>
  </w:footnote>
  <w:footnote w:type="continuationSeparator" w:id="0">
    <w:p w14:paraId="3E46EF4B" w14:textId="77777777" w:rsidR="00442BC2" w:rsidRDefault="00442BC2"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4E5685E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1E6E2D">
      <w:rPr>
        <w:rFonts w:ascii="Garamond" w:hAnsi="Garamond" w:cs="Palatino Linotype"/>
        <w:color w:val="000000"/>
      </w:rPr>
      <w:t>2</w:t>
    </w:r>
    <w:r w:rsidRPr="00EE0F12">
      <w:rPr>
        <w:rFonts w:ascii="Garamond" w:hAnsi="Garamond" w:cs="Palatino Linotype"/>
        <w:color w:val="000000"/>
      </w:rPr>
      <w:t>V00000</w:t>
    </w:r>
    <w:r w:rsidR="00BB0488">
      <w:rPr>
        <w:rFonts w:ascii="Garamond" w:hAnsi="Garamond" w:cs="Palatino Linotype"/>
        <w:color w:val="000000"/>
      </w:rPr>
      <w:t>5</w:t>
    </w:r>
    <w:r w:rsidR="00B83898">
      <w:rPr>
        <w:rFonts w:ascii="Garamond" w:hAnsi="Garamond" w:cs="Palatino Linotype"/>
        <w:color w:val="000000"/>
      </w:rPr>
      <w:t xml:space="preserve">67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r/bLyxfk0riGhto6usZpkVZYTrL6apqH0AhV+6PGGriGKE8gVEDujbdyVszpQI+/TmzIs/zxOPHn0B5mW0BU7A==" w:salt="Q85TIcFUhg18ynWNg932J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856FF"/>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2D92"/>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4404"/>
    <w:rsid w:val="004263CE"/>
    <w:rsid w:val="004319B1"/>
    <w:rsid w:val="00431A5C"/>
    <w:rsid w:val="0043596C"/>
    <w:rsid w:val="0043690A"/>
    <w:rsid w:val="004371E5"/>
    <w:rsid w:val="004376CC"/>
    <w:rsid w:val="0043793A"/>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94"/>
    <w:rsid w:val="0057256E"/>
    <w:rsid w:val="00572987"/>
    <w:rsid w:val="00573BB2"/>
    <w:rsid w:val="00575DB3"/>
    <w:rsid w:val="00582B85"/>
    <w:rsid w:val="00585EB4"/>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469C"/>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1217"/>
    <w:rsid w:val="009635D1"/>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C0FB4"/>
    <w:rsid w:val="009C1586"/>
    <w:rsid w:val="009C51BB"/>
    <w:rsid w:val="009C71BC"/>
    <w:rsid w:val="009D1A2B"/>
    <w:rsid w:val="009D3D5F"/>
    <w:rsid w:val="009D42CB"/>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7D2"/>
    <w:rsid w:val="00D53E83"/>
    <w:rsid w:val="00D55E3D"/>
    <w:rsid w:val="00D5664B"/>
    <w:rsid w:val="00D60951"/>
    <w:rsid w:val="00D60DD6"/>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2147</Words>
  <Characters>12672</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52</cp:revision>
  <cp:lastPrinted>2014-05-16T09:23:00Z</cp:lastPrinted>
  <dcterms:created xsi:type="dcterms:W3CDTF">2021-10-21T06:58:00Z</dcterms:created>
  <dcterms:modified xsi:type="dcterms:W3CDTF">2022-10-21T08:19:00Z</dcterms:modified>
</cp:coreProperties>
</file>