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openxmlformats.org/package/2006/relationships/digital-signature/origin" Target="_xmlsignatures/origin1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2847134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1B62BB">
        <w:rPr>
          <w:rFonts w:ascii="Garamond" w:hAnsi="Garamond"/>
          <w:sz w:val="24"/>
          <w:szCs w:val="24"/>
        </w:rPr>
        <w:t>2</w:t>
      </w:r>
      <w:r w:rsidR="00F55D29">
        <w:rPr>
          <w:rFonts w:ascii="Garamond" w:hAnsi="Garamond"/>
          <w:sz w:val="24"/>
          <w:szCs w:val="24"/>
        </w:rPr>
        <w:t>6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468B8B2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55D29" w:rsidRPr="00184C3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https://zakazky.zcu.cz/contract_display_5624.html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A4CB38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C0FBA">
        <w:rPr>
          <w:rFonts w:ascii="Garamond" w:hAnsi="Garamond" w:cs="Arial"/>
          <w:sz w:val="22"/>
          <w:szCs w:val="22"/>
        </w:rPr>
        <w:t>31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1B62BB">
        <w:rPr>
          <w:rFonts w:ascii="Garamond" w:hAnsi="Garamond" w:cs="Arial"/>
          <w:sz w:val="22"/>
          <w:szCs w:val="22"/>
        </w:rPr>
        <w:t xml:space="preserve"> </w:t>
      </w:r>
      <w:r w:rsidR="00436168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F55D29">
        <w:rPr>
          <w:rFonts w:ascii="Garamond" w:hAnsi="Garamond" w:cs="Arial"/>
          <w:sz w:val="22"/>
          <w:szCs w:val="22"/>
        </w:rPr>
        <w:t>3</w:t>
      </w:r>
      <w:r w:rsidR="00807E1E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4D0BC4" w14:textId="77777777" w:rsidR="00F141F8" w:rsidRDefault="00F141F8" w:rsidP="00795AAC">
      <w:r>
        <w:separator/>
      </w:r>
    </w:p>
  </w:endnote>
  <w:endnote w:type="continuationSeparator" w:id="0">
    <w:p w14:paraId="1C5E47DB" w14:textId="77777777" w:rsidR="00F141F8" w:rsidRDefault="00F141F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77777777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4CAC11" w14:textId="77777777" w:rsidR="00F141F8" w:rsidRDefault="00F141F8" w:rsidP="00795AAC">
      <w:r>
        <w:separator/>
      </w:r>
    </w:p>
  </w:footnote>
  <w:footnote w:type="continuationSeparator" w:id="0">
    <w:p w14:paraId="68A47AFC" w14:textId="77777777" w:rsidR="00F141F8" w:rsidRDefault="00F141F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4905"/>
    <w:rsid w:val="00331DB2"/>
    <w:rsid w:val="00331F6E"/>
    <w:rsid w:val="003320CF"/>
    <w:rsid w:val="00333FEE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4C3E"/>
    <w:rsid w:val="0068508C"/>
    <w:rsid w:val="006850A6"/>
    <w:rsid w:val="00694F81"/>
    <w:rsid w:val="0069594D"/>
    <w:rsid w:val="006A103B"/>
    <w:rsid w:val="006A109C"/>
    <w:rsid w:val="006A2162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2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1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2.xml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QfEQnhwiiwkQFTbltPSk3QwHGLf3qQ1ZzyZBnuB3JGo=</DigestValue>
    </Reference>
    <Reference Type="http://www.w3.org/2000/09/xmldsig#Object" URI="#idOfficeObject">
      <DigestMethod Algorithm="http://www.w3.org/2001/04/xmlenc#sha256"/>
      <DigestValue>/Pn5+podzniXC1EE0DyZQ5WGHplUSgRV3jDb04fmgdk=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AtFeqeX07dnkH40gGaZpTmaIwWilX5VCFnnesIFWh4M=</DigestValue>
    </Reference>
  </SignedInfo>
  <SignatureValue>WEupqmkRl6bgTuw7BWVvP4F5vZ9b/HFdfe5VCXfZEYunFTWCdpKOGSn1rWv93L/VnTzGU1EnGrxZ
es7xtBFp6TdFVPJTtDOZu8VIjleRwxvfUPOETfrRi7zCCdXak26XoJT99Vr1N6a+VMunvb2waETp
kO7EwK1tI2XaS/2sHn10eP17sWkUkdeWvnoGgxorlHuf3fQ7ltTV5cEwL+2cyE7jkYzrplXOhHBc
W0hzp73ig84TkS2yVR1SP0e4uaYLS2prlXG5Xyg32g8LwUIqvcI+eKN92v4VKKIArUpOGee7KgGP
M67RqNwnAoFtG7bNkKuwSGWSzqxXxXycufoySg==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MGkAQfDkl6Cw1BPJormpb6814nRSZuigoKwQxktH+DM=</DigestValue>
      </Reference>
      <Reference URI="/word/document.xml?ContentType=application/vnd.openxmlformats-officedocument.wordprocessingml.document.main+xml">
        <DigestMethod Algorithm="http://www.w3.org/2001/04/xmlenc#sha256"/>
        <DigestValue>lFak1tdUN0+Ocsk/7L8udjyJohBYAFH85Cc1Ew54+yg=</DigestValue>
      </Reference>
      <Reference URI="/word/endnotes.xml?ContentType=application/vnd.openxmlformats-officedocument.wordprocessingml.endnotes+xml">
        <DigestMethod Algorithm="http://www.w3.org/2001/04/xmlenc#sha256"/>
        <DigestValue>EU98OjQl+xKk1i6kbYN1zZZtu/AzYxQzzQxhN4jdEHE=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hlpjcfD6ZW0cEn1Yt3+kjb1njDEI6n01uuIfbglabT0=</DigestValue>
      </Reference>
      <Reference URI="/word/footnotes.xml?ContentType=application/vnd.openxmlformats-officedocument.wordprocessingml.footnotes+xml">
        <DigestMethod Algorithm="http://www.w3.org/2001/04/xmlenc#sha256"/>
        <DigestValue>NW7sUr5dJKy5TBTTSFYm56y67BK/tMY8ImOZHXZYz50=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MEEzcjBz+DyYU6WczqPY6iJ3BVf48Wokr3Pazf2X7i4=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2022-10-20T10:47:01Z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2022-10-20T10:47:01Z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03BC33-B6AC-452A-BF8B-DE3F46C95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89</cp:revision>
  <cp:lastPrinted>2022-02-22T11:35:00Z</cp:lastPrinted>
  <dcterms:created xsi:type="dcterms:W3CDTF">2021-09-14T05:18:00Z</dcterms:created>
  <dcterms:modified xsi:type="dcterms:W3CDTF">2022-10-20T10:42:00Z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