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E83233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1B62BB">
        <w:rPr>
          <w:rFonts w:ascii="Garamond" w:hAnsi="Garamond"/>
          <w:sz w:val="24"/>
          <w:szCs w:val="24"/>
        </w:rPr>
        <w:t>2</w:t>
      </w:r>
      <w:r w:rsidR="002C0FBA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6FE261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C0FBA" w:rsidRPr="008C0CE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https://zakazky.zcu.cz/contract_display_5623.html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45FA7BD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C0FBA">
        <w:rPr>
          <w:rFonts w:ascii="Garamond" w:hAnsi="Garamond" w:cs="Arial"/>
          <w:sz w:val="22"/>
          <w:szCs w:val="22"/>
        </w:rPr>
        <w:t>31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1B62BB">
        <w:rPr>
          <w:rFonts w:ascii="Garamond" w:hAnsi="Garamond" w:cs="Arial"/>
          <w:sz w:val="22"/>
          <w:szCs w:val="22"/>
        </w:rPr>
        <w:t xml:space="preserve"> </w:t>
      </w:r>
      <w:r w:rsidR="00436168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2C0FBA">
        <w:rPr>
          <w:rFonts w:ascii="Garamond" w:hAnsi="Garamond" w:cs="Arial"/>
          <w:sz w:val="22"/>
          <w:szCs w:val="22"/>
        </w:rPr>
        <w:t>0</w:t>
      </w:r>
      <w:r w:rsidR="00807E1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C4311" w14:textId="77777777" w:rsidR="007A5974" w:rsidRDefault="007A5974" w:rsidP="00795AAC">
      <w:r>
        <w:separator/>
      </w:r>
    </w:p>
  </w:endnote>
  <w:endnote w:type="continuationSeparator" w:id="0">
    <w:p w14:paraId="6192DA21" w14:textId="77777777" w:rsidR="007A5974" w:rsidRDefault="007A597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50435" w14:textId="77777777" w:rsidR="007A5974" w:rsidRDefault="007A5974" w:rsidP="00795AAC">
      <w:r>
        <w:separator/>
      </w:r>
    </w:p>
  </w:footnote>
  <w:footnote w:type="continuationSeparator" w:id="0">
    <w:p w14:paraId="4A250195" w14:textId="77777777" w:rsidR="007A5974" w:rsidRDefault="007A597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2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FR3/PnA5GMChXls0y2VfTEcsVHNYANRN62qxWAOCvhs=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bTKTQaohAHowEb1Ch5VwGSQf4S7vfKsaMpTj5cr6/WU=</DigestValue>
    </Reference>
  </SignedInfo>
  <SignatureValue>xDqsDe3xy2lC3ffJuwCbe3eNdntaayTQhNcI0r9l+D0DG3KfXmoB95+VLBfmkhbjqnQu6GlGWYH9
G47cVPhuQg+zV4vECVzdutQYL4TnfK5eMy6pLUWMBsXIklMKVYI5GkHgQoYO49oozhdknCL/1wMp
JMfskdNuuD4zjSc2p7I9E9WN5IBD6ZV2OWLxX9wrpUxvSsgI8zwyQmHYZT/kawGmfUwQ3XxFi93P
TE6Pw0AhO1gA7Uo9QO1PUJN/T/lAm+lHcdPRL5r4M209lj1uqdOcK077eXbXpZc6vjN0XeeHyJWH
G5jMYOEKs0zNshUhdS5d0W2FTJ3XaGAljEjf7A==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3RTc1nqcSbmur3zmjnvirqdEOIm5JTFt+bM2+4CxHIY=</DigestValue>
      </Reference>
      <Reference URI="/word/document.xml?ContentType=application/vnd.openxmlformats-officedocument.wordprocessingml.document.main+xml">
        <DigestMethod Algorithm="http://www.w3.org/2001/04/xmlenc#sha256"/>
        <DigestValue>PXP8d9D9Qxz7Rc1BoHyL1v5K6S1OhusOhLJGbHQyRZc=</DigestValue>
      </Reference>
      <Reference URI="/word/endnotes.xml?ContentType=application/vnd.openxmlformats-officedocument.wordprocessingml.endnotes+xml">
        <DigestMethod Algorithm="http://www.w3.org/2001/04/xmlenc#sha256"/>
        <DigestValue>YZd5IYFpmDZGi8oc9nFKN2SWSZy040JwXKhpIXH4dYk=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kzzBl+QBkklDNx81+aTFFlUvSfG9zhkL/SOu+kz+5LU=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gEPrNlXNaOWKsIUG6S91WqWeygZVgEPOh03GacmmnlE=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2022-10-20T10:06:12Z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2022-10-20T10:06:12Z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31A7C-513D-49D8-9088-33701B545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88</cp:revision>
  <cp:lastPrinted>2022-02-22T11:35:00Z</cp:lastPrinted>
  <dcterms:created xsi:type="dcterms:W3CDTF">2021-09-14T05:18:00Z</dcterms:created>
  <dcterms:modified xsi:type="dcterms:W3CDTF">2022-10-20T10:06:00Z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