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BA9512D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1B62BB">
        <w:rPr>
          <w:rFonts w:ascii="Garamond" w:hAnsi="Garamond"/>
          <w:sz w:val="24"/>
          <w:szCs w:val="24"/>
        </w:rPr>
        <w:t>2</w:t>
      </w:r>
      <w:r w:rsidR="004F0995">
        <w:rPr>
          <w:rFonts w:ascii="Garamond" w:hAnsi="Garamond"/>
          <w:sz w:val="24"/>
          <w:szCs w:val="24"/>
        </w:rPr>
        <w:t>2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02A6943F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F0995" w:rsidRPr="00FA17B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https://zakazky.zcu.cz/contract_display_5604.html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51C4586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9C473B">
        <w:rPr>
          <w:rFonts w:ascii="Garamond" w:hAnsi="Garamond" w:cs="Arial"/>
          <w:sz w:val="22"/>
          <w:szCs w:val="22"/>
        </w:rPr>
        <w:t>2</w:t>
      </w:r>
      <w:r w:rsidR="00436168">
        <w:rPr>
          <w:rFonts w:ascii="Garamond" w:hAnsi="Garamond" w:cs="Arial"/>
          <w:sz w:val="22"/>
          <w:szCs w:val="22"/>
        </w:rPr>
        <w:t>5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1B62BB">
        <w:rPr>
          <w:rFonts w:ascii="Garamond" w:hAnsi="Garamond" w:cs="Arial"/>
          <w:sz w:val="22"/>
          <w:szCs w:val="22"/>
        </w:rPr>
        <w:t xml:space="preserve"> </w:t>
      </w:r>
      <w:r w:rsidR="00436168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4F0995">
        <w:rPr>
          <w:rFonts w:ascii="Garamond" w:hAnsi="Garamond" w:cs="Arial"/>
          <w:sz w:val="22"/>
          <w:szCs w:val="22"/>
        </w:rPr>
        <w:t>3</w:t>
      </w:r>
      <w:r w:rsidR="00807E1E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  <w:bookmarkStart w:id="4" w:name="_GoBack"/>
      <w:bookmarkEnd w:id="4"/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FC4311" w14:textId="77777777" w:rsidR="007A5974" w:rsidRDefault="007A5974" w:rsidP="00795AAC">
      <w:r>
        <w:separator/>
      </w:r>
    </w:p>
  </w:endnote>
  <w:endnote w:type="continuationSeparator" w:id="0">
    <w:p w14:paraId="6192DA21" w14:textId="77777777" w:rsidR="007A5974" w:rsidRDefault="007A597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77777777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550435" w14:textId="77777777" w:rsidR="007A5974" w:rsidRDefault="007A5974" w:rsidP="00795AAC">
      <w:r>
        <w:separator/>
      </w:r>
    </w:p>
  </w:footnote>
  <w:footnote w:type="continuationSeparator" w:id="0">
    <w:p w14:paraId="4A250195" w14:textId="77777777" w:rsidR="007A5974" w:rsidRDefault="007A597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4905"/>
    <w:rsid w:val="00331DB2"/>
    <w:rsid w:val="00331F6E"/>
    <w:rsid w:val="003320CF"/>
    <w:rsid w:val="00333FEE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4C3E"/>
    <w:rsid w:val="0068508C"/>
    <w:rsid w:val="006850A6"/>
    <w:rsid w:val="00694F81"/>
    <w:rsid w:val="0069594D"/>
    <w:rsid w:val="006A103B"/>
    <w:rsid w:val="006A109C"/>
    <w:rsid w:val="006A2162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0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YOwnjX05iw70H291g7QSSItQXwP+jhzd05Wym/s72mU=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o0Wyen+cj4JxCeiu0l8QSr6P322qb3f8/lIIqfSzhXo=</DigestValue>
    </Reference>
  </SignedInfo>
  <SignatureValue>c8MB52+C3dzNxpyLlhyOO3UhQvpNud3KC5yIrvoe7rW760TwBjzDqt64i3aOfC53DD25QwYpNgX8
ZHkHLl8KKGDbDpbD571zDlQ6cxKExzN1gMGCraiwEvytccV0aGDNz+QrqG0CFxo6VImsuIEjU2j0
gj0AHYWxnZLznoCXeBJMGZud/Sism7OPFEICHEi9yvBCmLnOtw4QBg4NEFZTYfW7QcRaYhWuP0fA
QNP7XKbr0o91dlyHB9oNmzlB0TeT6S6i67YZoW3aq3/lUCzT1W/UQkyPqFVSJcB4wOIOmMHFrgRS
nRx+ciblEV925ufRVWvOkQWPzFdTJQpYIMGo3Q==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td8vapAuZ8Vy5A9+4zK35rI7b8byIJf40y/Czrdhf0w=</DigestValue>
      </Reference>
      <Reference URI="/word/document.xml?ContentType=application/vnd.openxmlformats-officedocument.wordprocessingml.document.main+xml">
        <DigestMethod Algorithm="http://www.w3.org/2001/04/xmlenc#sha256"/>
        <DigestValue>01nz8ZbKdMlORKWz1HZLUBb5JPySy7ipdnJHGLYsPgM=</DigestValue>
      </Reference>
      <Reference URI="/word/endnotes.xml?ContentType=application/vnd.openxmlformats-officedocument.wordprocessingml.endnotes+xml">
        <DigestMethod Algorithm="http://www.w3.org/2001/04/xmlenc#sha256"/>
        <DigestValue>YZd5IYFpmDZGi8oc9nFKN2SWSZy040JwXKhpIXH4dYk=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hlpjcfD6ZW0cEn1Yt3+kjb1njDEI6n01uuIfbglabT0=</DigestValue>
      </Reference>
      <Reference URI="/word/footnotes.xml?ContentType=application/vnd.openxmlformats-officedocument.wordprocessingml.footnotes+xml">
        <DigestMethod Algorithm="http://www.w3.org/2001/04/xmlenc#sha256"/>
        <DigestValue>kzzBl+QBkklDNx81+aTFFlUvSfG9zhkL/SOu+kz+5LU=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EUeDWrs+czx2pOg21bmhCJwHolhaLC4IIbzMhJgFS0c=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2022-10-13T11:27:07Z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2022-10-13T11:27:07Z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8A59CA-6EAB-4C16-B433-A8584BCA0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87</cp:revision>
  <cp:lastPrinted>2022-02-22T11:35:00Z</cp:lastPrinted>
  <dcterms:created xsi:type="dcterms:W3CDTF">2021-09-14T05:18:00Z</dcterms:created>
  <dcterms:modified xsi:type="dcterms:W3CDTF">2022-10-13T11:27:00Z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