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53D59CDA"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4C4E61">
        <w:rPr>
          <w:rFonts w:ascii="Garamond" w:hAnsi="Garamond" w:cs="Arial"/>
          <w:b/>
          <w:bCs/>
          <w:sz w:val="28"/>
          <w:szCs w:val="28"/>
        </w:rPr>
        <w:t>18</w:t>
      </w:r>
      <w:r w:rsidR="00943A9D" w:rsidRPr="00A06014">
        <w:rPr>
          <w:rFonts w:ascii="Garamond" w:hAnsi="Garamond" w:cs="Arial"/>
          <w:b/>
          <w:bCs/>
          <w:sz w:val="28"/>
          <w:szCs w:val="28"/>
        </w:rPr>
        <w:t>-202</w:t>
      </w:r>
      <w:r w:rsidR="001E6E2D">
        <w:rPr>
          <w:rFonts w:ascii="Garamond" w:hAnsi="Garamond" w:cs="Arial"/>
          <w:b/>
          <w:bCs/>
          <w:sz w:val="28"/>
          <w:szCs w:val="28"/>
        </w:rPr>
        <w:t>2</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28B466DF"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1E6E2D">
        <w:rPr>
          <w:rFonts w:ascii="Garamond" w:hAnsi="Garamond" w:cs="Palatino Linotype"/>
          <w:color w:val="000000"/>
          <w:sz w:val="20"/>
          <w:szCs w:val="20"/>
        </w:rPr>
        <w:t>2</w:t>
      </w:r>
      <w:r w:rsidR="00CF527D" w:rsidRPr="00A06014">
        <w:rPr>
          <w:rFonts w:ascii="Garamond" w:hAnsi="Garamond" w:cs="Palatino Linotype"/>
          <w:color w:val="000000"/>
          <w:sz w:val="20"/>
          <w:szCs w:val="20"/>
        </w:rPr>
        <w:t>V00000</w:t>
      </w:r>
      <w:r w:rsidR="00BB0488">
        <w:rPr>
          <w:rFonts w:ascii="Garamond" w:hAnsi="Garamond" w:cs="Palatino Linotype"/>
          <w:color w:val="000000"/>
          <w:sz w:val="20"/>
          <w:szCs w:val="20"/>
        </w:rPr>
        <w:t>5</w:t>
      </w:r>
      <w:r w:rsidR="009D42CB">
        <w:rPr>
          <w:rFonts w:ascii="Garamond" w:hAnsi="Garamond" w:cs="Palatino Linotype"/>
          <w:color w:val="000000"/>
          <w:sz w:val="20"/>
          <w:szCs w:val="20"/>
        </w:rPr>
        <w:t>4</w:t>
      </w:r>
      <w:r w:rsidR="004C4E61">
        <w:rPr>
          <w:rFonts w:ascii="Garamond" w:hAnsi="Garamond" w:cs="Palatino Linotype"/>
          <w:color w:val="000000"/>
          <w:sz w:val="20"/>
          <w:szCs w:val="20"/>
        </w:rPr>
        <w:t>2</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w:t>
      </w:r>
      <w:bookmarkStart w:id="0" w:name="_GoBack"/>
      <w:bookmarkEnd w:id="0"/>
      <w:r w:rsidR="00D8327B" w:rsidRPr="00D8327B">
        <w:rPr>
          <w:rFonts w:ascii="Garamond" w:hAnsi="Garamond" w:cs="Arial"/>
          <w:sz w:val="20"/>
          <w:szCs w:val="20"/>
          <w:highlight w:val="yellow"/>
        </w:rPr>
        <w:t>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1"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1"/>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214CBC3"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rektor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9B7A9E" w14:textId="77777777" w:rsidR="00E746EA" w:rsidRDefault="00E746EA" w:rsidP="001B2927">
      <w:pPr>
        <w:spacing w:after="0" w:line="240" w:lineRule="auto"/>
      </w:pPr>
      <w:r>
        <w:separator/>
      </w:r>
    </w:p>
  </w:endnote>
  <w:endnote w:type="continuationSeparator" w:id="0">
    <w:p w14:paraId="794D421C" w14:textId="77777777" w:rsidR="00E746EA" w:rsidRDefault="00E746E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45E699" w14:textId="77777777" w:rsidR="00E746EA" w:rsidRDefault="00E746EA" w:rsidP="001B2927">
      <w:pPr>
        <w:spacing w:after="0" w:line="240" w:lineRule="auto"/>
      </w:pPr>
      <w:r>
        <w:separator/>
      </w:r>
    </w:p>
  </w:footnote>
  <w:footnote w:type="continuationSeparator" w:id="0">
    <w:p w14:paraId="3D35C0CD" w14:textId="77777777" w:rsidR="00E746EA" w:rsidRDefault="00E746EA"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42675C6C"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1E6E2D">
      <w:rPr>
        <w:rFonts w:ascii="Garamond" w:hAnsi="Garamond" w:cs="Palatino Linotype"/>
        <w:color w:val="000000"/>
      </w:rPr>
      <w:t>2</w:t>
    </w:r>
    <w:r w:rsidRPr="00EE0F12">
      <w:rPr>
        <w:rFonts w:ascii="Garamond" w:hAnsi="Garamond" w:cs="Palatino Linotype"/>
        <w:color w:val="000000"/>
      </w:rPr>
      <w:t>V00000</w:t>
    </w:r>
    <w:r w:rsidR="00BB0488">
      <w:rPr>
        <w:rFonts w:ascii="Garamond" w:hAnsi="Garamond" w:cs="Palatino Linotype"/>
        <w:color w:val="000000"/>
      </w:rPr>
      <w:t>5</w:t>
    </w:r>
    <w:r w:rsidR="009D42CB">
      <w:rPr>
        <w:rFonts w:ascii="Garamond" w:hAnsi="Garamond" w:cs="Palatino Linotype"/>
        <w:color w:val="000000"/>
      </w:rPr>
      <w:t>4</w:t>
    </w:r>
    <w:r w:rsidR="004C4E61">
      <w:rPr>
        <w:rFonts w:ascii="Garamond" w:hAnsi="Garamond" w:cs="Palatino Linotype"/>
        <w:color w:val="000000"/>
      </w:rPr>
      <w:t>2</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ocumentProtection w:edit="readOnly" w:formatting="1" w:enforcement="1" w:cryptProviderType="rsaAES" w:cryptAlgorithmClass="hash" w:cryptAlgorithmType="typeAny" w:cryptAlgorithmSid="14" w:cryptSpinCount="100000" w:hash="kvaXtoIhVFYAGLlSu6Kq8/ErJ4mnb3Kd82uK9gWaWW2hXqjKGxbBc2kOU3CnBJEkjo8DA6kPBEpu3vmOPuUjFA==" w:salt="924TWGWzn2Q+GBh/BTjuoQ=="/>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7114"/>
    <w:rsid w:val="00080CE5"/>
    <w:rsid w:val="00080F29"/>
    <w:rsid w:val="000830CE"/>
    <w:rsid w:val="00083685"/>
    <w:rsid w:val="000856CA"/>
    <w:rsid w:val="000856FF"/>
    <w:rsid w:val="00085B7F"/>
    <w:rsid w:val="00090D16"/>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5405"/>
    <w:rsid w:val="001067EC"/>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2D92"/>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7019"/>
    <w:rsid w:val="003272FF"/>
    <w:rsid w:val="00331497"/>
    <w:rsid w:val="003318BC"/>
    <w:rsid w:val="00331DD6"/>
    <w:rsid w:val="0033336E"/>
    <w:rsid w:val="003349C2"/>
    <w:rsid w:val="0033732B"/>
    <w:rsid w:val="0034072A"/>
    <w:rsid w:val="00344E38"/>
    <w:rsid w:val="0034599B"/>
    <w:rsid w:val="003468AA"/>
    <w:rsid w:val="003516F3"/>
    <w:rsid w:val="00352A93"/>
    <w:rsid w:val="0035467B"/>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763F"/>
    <w:rsid w:val="00417EFE"/>
    <w:rsid w:val="00421B0B"/>
    <w:rsid w:val="00421C27"/>
    <w:rsid w:val="00424404"/>
    <w:rsid w:val="004263CE"/>
    <w:rsid w:val="004319B1"/>
    <w:rsid w:val="00431A5C"/>
    <w:rsid w:val="0043596C"/>
    <w:rsid w:val="0043690A"/>
    <w:rsid w:val="004371E5"/>
    <w:rsid w:val="004376CC"/>
    <w:rsid w:val="0043793A"/>
    <w:rsid w:val="0044259F"/>
    <w:rsid w:val="0044285F"/>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4E61"/>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94"/>
    <w:rsid w:val="0057256E"/>
    <w:rsid w:val="00572987"/>
    <w:rsid w:val="00573BB2"/>
    <w:rsid w:val="00575DB3"/>
    <w:rsid w:val="00582B85"/>
    <w:rsid w:val="00585EB4"/>
    <w:rsid w:val="00586476"/>
    <w:rsid w:val="00590F6F"/>
    <w:rsid w:val="00591834"/>
    <w:rsid w:val="00593858"/>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54A8"/>
    <w:rsid w:val="00756501"/>
    <w:rsid w:val="007568CC"/>
    <w:rsid w:val="00756DB9"/>
    <w:rsid w:val="0075764E"/>
    <w:rsid w:val="0075784E"/>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624B"/>
    <w:rsid w:val="007F7518"/>
    <w:rsid w:val="00801C01"/>
    <w:rsid w:val="00802508"/>
    <w:rsid w:val="008026F0"/>
    <w:rsid w:val="00810504"/>
    <w:rsid w:val="00812620"/>
    <w:rsid w:val="0081469C"/>
    <w:rsid w:val="008173EC"/>
    <w:rsid w:val="00820570"/>
    <w:rsid w:val="008224B7"/>
    <w:rsid w:val="00823FD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664"/>
    <w:rsid w:val="00872C38"/>
    <w:rsid w:val="00872E93"/>
    <w:rsid w:val="008736A3"/>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3D31"/>
    <w:rsid w:val="009569D8"/>
    <w:rsid w:val="00961217"/>
    <w:rsid w:val="009635D1"/>
    <w:rsid w:val="009640B5"/>
    <w:rsid w:val="00964569"/>
    <w:rsid w:val="00964DE3"/>
    <w:rsid w:val="0096536E"/>
    <w:rsid w:val="009671B5"/>
    <w:rsid w:val="00967F56"/>
    <w:rsid w:val="009700E4"/>
    <w:rsid w:val="0097215A"/>
    <w:rsid w:val="00972AB4"/>
    <w:rsid w:val="009736B1"/>
    <w:rsid w:val="00973CCB"/>
    <w:rsid w:val="00977237"/>
    <w:rsid w:val="0098150E"/>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C0FB4"/>
    <w:rsid w:val="009C1586"/>
    <w:rsid w:val="009C51BB"/>
    <w:rsid w:val="009C71BC"/>
    <w:rsid w:val="009D1A2B"/>
    <w:rsid w:val="009D3D5F"/>
    <w:rsid w:val="009D42CB"/>
    <w:rsid w:val="009D5AE1"/>
    <w:rsid w:val="009D779E"/>
    <w:rsid w:val="009E164C"/>
    <w:rsid w:val="009E2066"/>
    <w:rsid w:val="009E34FE"/>
    <w:rsid w:val="009E4B4C"/>
    <w:rsid w:val="009E5412"/>
    <w:rsid w:val="009E5F4D"/>
    <w:rsid w:val="009E79A3"/>
    <w:rsid w:val="009F0C61"/>
    <w:rsid w:val="009F54C5"/>
    <w:rsid w:val="009F5673"/>
    <w:rsid w:val="00A0098A"/>
    <w:rsid w:val="00A0110B"/>
    <w:rsid w:val="00A01368"/>
    <w:rsid w:val="00A05182"/>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77EF"/>
    <w:rsid w:val="00B807B3"/>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FA9"/>
    <w:rsid w:val="00BC798A"/>
    <w:rsid w:val="00BD1D4C"/>
    <w:rsid w:val="00BD4A6C"/>
    <w:rsid w:val="00BD50CD"/>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D5D"/>
    <w:rsid w:val="00C01558"/>
    <w:rsid w:val="00C01F95"/>
    <w:rsid w:val="00C03409"/>
    <w:rsid w:val="00C041BB"/>
    <w:rsid w:val="00C04725"/>
    <w:rsid w:val="00C047EA"/>
    <w:rsid w:val="00C05A7E"/>
    <w:rsid w:val="00C06BB1"/>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270"/>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736"/>
    <w:rsid w:val="00D33B38"/>
    <w:rsid w:val="00D44A3A"/>
    <w:rsid w:val="00D462CF"/>
    <w:rsid w:val="00D50DDB"/>
    <w:rsid w:val="00D510CB"/>
    <w:rsid w:val="00D5205E"/>
    <w:rsid w:val="00D527D2"/>
    <w:rsid w:val="00D53E83"/>
    <w:rsid w:val="00D55E3D"/>
    <w:rsid w:val="00D5664B"/>
    <w:rsid w:val="00D60951"/>
    <w:rsid w:val="00D60DD6"/>
    <w:rsid w:val="00D61296"/>
    <w:rsid w:val="00D6146F"/>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5"/>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4166"/>
    <w:rsid w:val="00DF444C"/>
    <w:rsid w:val="00DF506B"/>
    <w:rsid w:val="00DF63F1"/>
    <w:rsid w:val="00E002D2"/>
    <w:rsid w:val="00E02CAF"/>
    <w:rsid w:val="00E049F0"/>
    <w:rsid w:val="00E05D95"/>
    <w:rsid w:val="00E0698A"/>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2D6A"/>
    <w:rsid w:val="00E72E4F"/>
    <w:rsid w:val="00E746EA"/>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5C32"/>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D5233-620F-48BE-B51F-70978D2A3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2147</Words>
  <Characters>12672</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Kateřina Sekyrová</cp:lastModifiedBy>
  <cp:revision>51</cp:revision>
  <cp:lastPrinted>2014-05-16T09:23:00Z</cp:lastPrinted>
  <dcterms:created xsi:type="dcterms:W3CDTF">2021-10-21T06:58:00Z</dcterms:created>
  <dcterms:modified xsi:type="dcterms:W3CDTF">2022-10-13T08:45:00Z</dcterms:modified>
</cp:coreProperties>
</file>