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AF63684"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9D42CB">
        <w:rPr>
          <w:rFonts w:ascii="Garamond" w:hAnsi="Garamond" w:cs="Arial"/>
          <w:b/>
          <w:bCs/>
          <w:sz w:val="28"/>
          <w:szCs w:val="28"/>
        </w:rPr>
        <w:t>20</w:t>
      </w:r>
      <w:r w:rsidR="00943A9D" w:rsidRPr="00A06014">
        <w:rPr>
          <w:rFonts w:ascii="Garamond" w:hAnsi="Garamond" w:cs="Arial"/>
          <w:b/>
          <w:bCs/>
          <w:sz w:val="28"/>
          <w:szCs w:val="28"/>
        </w:rPr>
        <w:t>-202</w:t>
      </w:r>
      <w:r w:rsidR="001E6E2D">
        <w:rPr>
          <w:rFonts w:ascii="Garamond" w:hAnsi="Garamond" w:cs="Arial"/>
          <w:b/>
          <w:bCs/>
          <w:sz w:val="28"/>
          <w:szCs w:val="28"/>
        </w:rPr>
        <w:t>2</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78249C2E"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1E6E2D">
        <w:rPr>
          <w:rFonts w:ascii="Garamond" w:hAnsi="Garamond" w:cs="Palatino Linotype"/>
          <w:color w:val="000000"/>
          <w:sz w:val="20"/>
          <w:szCs w:val="20"/>
        </w:rPr>
        <w:t>2</w:t>
      </w:r>
      <w:r w:rsidR="00CF527D" w:rsidRPr="00A06014">
        <w:rPr>
          <w:rFonts w:ascii="Garamond" w:hAnsi="Garamond" w:cs="Palatino Linotype"/>
          <w:color w:val="000000"/>
          <w:sz w:val="20"/>
          <w:szCs w:val="20"/>
        </w:rPr>
        <w:t>V00000</w:t>
      </w:r>
      <w:r w:rsidR="00BB0488">
        <w:rPr>
          <w:rFonts w:ascii="Garamond" w:hAnsi="Garamond" w:cs="Palatino Linotype"/>
          <w:color w:val="000000"/>
          <w:sz w:val="20"/>
          <w:szCs w:val="20"/>
        </w:rPr>
        <w:t>5</w:t>
      </w:r>
      <w:r w:rsidR="009D42CB">
        <w:rPr>
          <w:rFonts w:ascii="Garamond" w:hAnsi="Garamond" w:cs="Palatino Linotype"/>
          <w:color w:val="000000"/>
          <w:sz w:val="20"/>
          <w:szCs w:val="20"/>
        </w:rPr>
        <w:t>40</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w:t>
      </w:r>
      <w:bookmarkStart w:id="1" w:name="_GoBack"/>
      <w:bookmarkEnd w:id="1"/>
      <w:r w:rsidR="007258DF" w:rsidRPr="00BE48B3">
        <w:rPr>
          <w:rFonts w:ascii="Garamond" w:hAnsi="Garamond" w:cs="Arial"/>
          <w:sz w:val="20"/>
          <w:szCs w:val="20"/>
        </w:rPr>
        <w:t>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C51C13" w14:textId="77777777" w:rsidR="001B7C26" w:rsidRDefault="001B7C26" w:rsidP="001B2927">
      <w:pPr>
        <w:spacing w:after="0" w:line="240" w:lineRule="auto"/>
      </w:pPr>
      <w:r>
        <w:separator/>
      </w:r>
    </w:p>
  </w:endnote>
  <w:endnote w:type="continuationSeparator" w:id="0">
    <w:p w14:paraId="4CF72DDA" w14:textId="77777777" w:rsidR="001B7C26" w:rsidRDefault="001B7C2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D46BC7" w14:textId="77777777" w:rsidR="001B7C26" w:rsidRDefault="001B7C26" w:rsidP="001B2927">
      <w:pPr>
        <w:spacing w:after="0" w:line="240" w:lineRule="auto"/>
      </w:pPr>
      <w:r>
        <w:separator/>
      </w:r>
    </w:p>
  </w:footnote>
  <w:footnote w:type="continuationSeparator" w:id="0">
    <w:p w14:paraId="60B981DA" w14:textId="77777777" w:rsidR="001B7C26" w:rsidRDefault="001B7C26"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D03ACB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1E6E2D">
      <w:rPr>
        <w:rFonts w:ascii="Garamond" w:hAnsi="Garamond" w:cs="Palatino Linotype"/>
        <w:color w:val="000000"/>
      </w:rPr>
      <w:t>2</w:t>
    </w:r>
    <w:r w:rsidRPr="00EE0F12">
      <w:rPr>
        <w:rFonts w:ascii="Garamond" w:hAnsi="Garamond" w:cs="Palatino Linotype"/>
        <w:color w:val="000000"/>
      </w:rPr>
      <w:t>V00000</w:t>
    </w:r>
    <w:r w:rsidR="00BB0488">
      <w:rPr>
        <w:rFonts w:ascii="Garamond" w:hAnsi="Garamond" w:cs="Palatino Linotype"/>
        <w:color w:val="000000"/>
      </w:rPr>
      <w:t>5</w:t>
    </w:r>
    <w:r w:rsidR="009D42CB">
      <w:rPr>
        <w:rFonts w:ascii="Garamond" w:hAnsi="Garamond" w:cs="Palatino Linotype"/>
        <w:color w:val="000000"/>
      </w:rPr>
      <w:t>40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YW9uWeTlgzFDyQsjGQIyo3vTzoLUIE6S3ZgPoBSU2M3U/V0wCvP2rkWJENXNiLQMGoHih2dcmSIOb+TIPKBPqQ==" w:salt="QcOvalrbLXAPDPu3u1Rzu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2D92"/>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497"/>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4404"/>
    <w:rsid w:val="004263CE"/>
    <w:rsid w:val="004319B1"/>
    <w:rsid w:val="00431A5C"/>
    <w:rsid w:val="0043596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94"/>
    <w:rsid w:val="0057256E"/>
    <w:rsid w:val="00572987"/>
    <w:rsid w:val="00573BB2"/>
    <w:rsid w:val="00575DB3"/>
    <w:rsid w:val="00582B85"/>
    <w:rsid w:val="00585EB4"/>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35D1"/>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C0FB4"/>
    <w:rsid w:val="009C1586"/>
    <w:rsid w:val="009C51BB"/>
    <w:rsid w:val="009C71BC"/>
    <w:rsid w:val="009D1A2B"/>
    <w:rsid w:val="009D3D5F"/>
    <w:rsid w:val="009D42CB"/>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77EF"/>
    <w:rsid w:val="00B807B3"/>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7D2"/>
    <w:rsid w:val="00D53E83"/>
    <w:rsid w:val="00D55E3D"/>
    <w:rsid w:val="00D5664B"/>
    <w:rsid w:val="00D60951"/>
    <w:rsid w:val="00D60DD6"/>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0459F-9090-4713-99B9-1901161ED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2147</Words>
  <Characters>12672</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50</cp:revision>
  <cp:lastPrinted>2014-05-16T09:23:00Z</cp:lastPrinted>
  <dcterms:created xsi:type="dcterms:W3CDTF">2021-10-21T06:58:00Z</dcterms:created>
  <dcterms:modified xsi:type="dcterms:W3CDTF">2022-10-13T08:27:00Z</dcterms:modified>
</cp:coreProperties>
</file>