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C3E967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AD429F">
        <w:rPr>
          <w:rFonts w:ascii="Garamond" w:hAnsi="Garamond" w:cs="Arial"/>
          <w:b/>
          <w:bCs/>
          <w:sz w:val="28"/>
          <w:szCs w:val="28"/>
        </w:rPr>
        <w:t>9</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AB567D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B0488">
        <w:rPr>
          <w:rFonts w:ascii="Garamond" w:hAnsi="Garamond" w:cs="Palatino Linotype"/>
          <w:color w:val="000000"/>
          <w:sz w:val="20"/>
          <w:szCs w:val="20"/>
        </w:rPr>
        <w:t>53</w:t>
      </w:r>
      <w:r w:rsidR="00AD429F">
        <w:rPr>
          <w:rFonts w:ascii="Garamond" w:hAnsi="Garamond" w:cs="Palatino Linotype"/>
          <w:color w:val="000000"/>
          <w:sz w:val="20"/>
          <w:szCs w:val="20"/>
        </w:rPr>
        <w:t>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w:t>
      </w:r>
      <w:bookmarkStart w:id="0" w:name="_GoBack"/>
      <w:bookmarkEnd w:id="0"/>
      <w:r w:rsidR="00D8327B" w:rsidRPr="00D8327B">
        <w:rPr>
          <w:rFonts w:ascii="Garamond" w:hAnsi="Garamond" w:cs="Arial"/>
          <w:sz w:val="20"/>
          <w:szCs w:val="20"/>
          <w:highlight w:val="yellow"/>
        </w:rPr>
        <w:t>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82232" w14:textId="77777777" w:rsidR="00585EB4" w:rsidRDefault="00585EB4" w:rsidP="001B2927">
      <w:pPr>
        <w:spacing w:after="0" w:line="240" w:lineRule="auto"/>
      </w:pPr>
      <w:r>
        <w:separator/>
      </w:r>
    </w:p>
  </w:endnote>
  <w:endnote w:type="continuationSeparator" w:id="0">
    <w:p w14:paraId="20F5B4B7" w14:textId="77777777" w:rsidR="00585EB4" w:rsidRDefault="00585EB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587FA" w14:textId="77777777" w:rsidR="00585EB4" w:rsidRDefault="00585EB4" w:rsidP="001B2927">
      <w:pPr>
        <w:spacing w:after="0" w:line="240" w:lineRule="auto"/>
      </w:pPr>
      <w:r>
        <w:separator/>
      </w:r>
    </w:p>
  </w:footnote>
  <w:footnote w:type="continuationSeparator" w:id="0">
    <w:p w14:paraId="4781BCEB" w14:textId="77777777" w:rsidR="00585EB4" w:rsidRDefault="00585EB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857C7A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BB0488">
      <w:rPr>
        <w:rFonts w:ascii="Garamond" w:hAnsi="Garamond" w:cs="Palatino Linotype"/>
        <w:color w:val="000000"/>
      </w:rPr>
      <w:t>53</w:t>
    </w:r>
    <w:r w:rsidR="00AD429F">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6ZxbvYregjCuRTLlHsS6iJEZZhIm4RIzDCwMRa6NM4h7gU6GhkMa8M7wBjguYBE9mP1AQ37ibTcsnTDMZqRrDg==" w:salt="jGYTk2D2p+CWITt/oQ+X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89AC1-DB09-4419-8BD2-FE3D15074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48</cp:revision>
  <cp:lastPrinted>2014-05-16T09:23:00Z</cp:lastPrinted>
  <dcterms:created xsi:type="dcterms:W3CDTF">2021-10-21T06:58:00Z</dcterms:created>
  <dcterms:modified xsi:type="dcterms:W3CDTF">2022-10-13T08:15:00Z</dcterms:modified>
</cp:coreProperties>
</file>