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FF8B5F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1B62BB">
        <w:rPr>
          <w:rFonts w:ascii="Garamond" w:hAnsi="Garamond"/>
          <w:sz w:val="24"/>
          <w:szCs w:val="24"/>
        </w:rPr>
        <w:t>20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541A86F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B62BB" w:rsidRPr="003B12E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https://zakazky.zcu.cz/contract_display_5589.html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632857A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C473B">
        <w:rPr>
          <w:rFonts w:ascii="Garamond" w:hAnsi="Garamond" w:cs="Arial"/>
          <w:sz w:val="22"/>
          <w:szCs w:val="22"/>
        </w:rPr>
        <w:t>2</w:t>
      </w:r>
      <w:r w:rsidR="00BB5DF2">
        <w:rPr>
          <w:rFonts w:ascii="Garamond" w:hAnsi="Garamond" w:cs="Arial"/>
          <w:sz w:val="22"/>
          <w:szCs w:val="22"/>
        </w:rPr>
        <w:t>4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1B62BB">
        <w:rPr>
          <w:rFonts w:ascii="Garamond" w:hAnsi="Garamond" w:cs="Arial"/>
          <w:sz w:val="22"/>
          <w:szCs w:val="22"/>
        </w:rPr>
        <w:t xml:space="preserve"> 10</w:t>
      </w:r>
      <w:r w:rsidR="002A256E">
        <w:rPr>
          <w:rFonts w:ascii="Garamond" w:hAnsi="Garamond" w:cs="Arial"/>
          <w:sz w:val="22"/>
          <w:szCs w:val="22"/>
        </w:rPr>
        <w:t>:</w:t>
      </w:r>
      <w:r w:rsidR="001B62BB">
        <w:rPr>
          <w:rFonts w:ascii="Garamond" w:hAnsi="Garamond" w:cs="Arial"/>
          <w:sz w:val="22"/>
          <w:szCs w:val="22"/>
        </w:rPr>
        <w:t>0</w:t>
      </w:r>
      <w:r w:rsidR="00807E1E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27107" w14:textId="77777777" w:rsidR="00333FEE" w:rsidRDefault="00333FEE" w:rsidP="00795AAC">
      <w:r>
        <w:separator/>
      </w:r>
    </w:p>
  </w:endnote>
  <w:endnote w:type="continuationSeparator" w:id="0">
    <w:p w14:paraId="05C665EF" w14:textId="77777777" w:rsidR="00333FEE" w:rsidRDefault="00333FE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EABC4" w14:textId="77777777" w:rsidR="00333FEE" w:rsidRDefault="00333FEE" w:rsidP="00795AAC">
      <w:r>
        <w:separator/>
      </w:r>
    </w:p>
  </w:footnote>
  <w:footnote w:type="continuationSeparator" w:id="0">
    <w:p w14:paraId="131FEAF5" w14:textId="77777777" w:rsidR="00333FEE" w:rsidRDefault="00333FE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8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8FPQ8h/qlQpPLFexOJYW/SPt0jAMPeHZgRWPd2XCWno=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CCV3yAHqS8otKLXyIVGGIk5a/M0j/BfbeDACWW0RIBY=</DigestValue>
    </Reference>
  </SignedInfo>
  <SignatureValue>sdibhcgJWlstXhkCb79fcrjVEBs/LjgUxbTwqhR1UzOUSGsFZGd/F7VPapdKwSR8000flNWipklM
XyMHoYidXSatST+Ls+hHnW9+uqSIMwVasyb7xd+XtWdPgg2iSsVpv6Y/Ex/WHWc7iTEpl64PimbZ
ext38IxOAWQ4rZYHYr6Qxe75cT7WUssj8BqVQt7Dfl3I6N0FRLUXv8q/eU9GOHnBMvvNwEIIt3t6
F9UPxc5uPg9EbaZKnTA3pPZ8UvMBiQBUYywYyAG83DzQ+A7/q3L8lxcPvBBcbYnz+Fi7ry4aTsfh
qetuczqYQjUnKngnxuBUwQO+0AwjnQ2k1rNIVw==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K7I23JZV3x3GuAXnOx5FHbiF0Mk2gJjKVwPLA90JS64=</DigestValue>
      </Reference>
      <Reference URI="/word/document.xml?ContentType=application/vnd.openxmlformats-officedocument.wordprocessingml.document.main+xml">
        <DigestMethod Algorithm="http://www.w3.org/2001/04/xmlenc#sha256"/>
        <DigestValue>PkFNOfGZwau2bmFMHWoc3B2V+dxpaMFwheZ0Xui2v6o=</DigestValue>
      </Reference>
      <Reference URI="/word/endnotes.xml?ContentType=application/vnd.openxmlformats-officedocument.wordprocessingml.endnotes+xml">
        <DigestMethod Algorithm="http://www.w3.org/2001/04/xmlenc#sha256"/>
        <DigestValue>jAsxDILzcKn+oKFDzUhg1AenRsXVpZS+G1LLfxp3v2A=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9NfnGfQJwCF9raKBkXfzeHP6ExrQUs9y3kcpGumnNtw=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aJICoUTlCZ3tgYBGvJIxI72gh4OkywrIJ4kTk9odBKc=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2022-10-11T10:34:02Z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2022-10-11T10:34:02Z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1704B-7D90-4375-B27A-2E44F6C5A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85</cp:revision>
  <cp:lastPrinted>2022-02-22T11:35:00Z</cp:lastPrinted>
  <dcterms:created xsi:type="dcterms:W3CDTF">2021-09-14T05:18:00Z</dcterms:created>
  <dcterms:modified xsi:type="dcterms:W3CDTF">2022-10-11T10:33:00Z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