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12CF1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4E3E46">
        <w:rPr>
          <w:rFonts w:ascii="Garamond" w:hAnsi="Garamond"/>
          <w:sz w:val="24"/>
          <w:szCs w:val="24"/>
        </w:rPr>
        <w:t>1</w:t>
      </w:r>
      <w:r w:rsidR="00807E1E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43F0E1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07E1E" w:rsidRPr="000C024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https://zakazky.zcu.cz/contract_display_5587.html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12EE5F1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473B">
        <w:rPr>
          <w:rFonts w:ascii="Garamond" w:hAnsi="Garamond" w:cs="Arial"/>
          <w:sz w:val="22"/>
          <w:szCs w:val="22"/>
        </w:rPr>
        <w:t>2</w:t>
      </w:r>
      <w:r w:rsidR="00BB5DF2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B5DF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807E1E">
        <w:rPr>
          <w:rFonts w:ascii="Garamond" w:hAnsi="Garamond" w:cs="Arial"/>
          <w:sz w:val="22"/>
          <w:szCs w:val="22"/>
        </w:rPr>
        <w:t>30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5A4C5" w14:textId="77777777" w:rsidR="00620903" w:rsidRDefault="00620903" w:rsidP="00795AAC">
      <w:r>
        <w:separator/>
      </w:r>
    </w:p>
  </w:endnote>
  <w:endnote w:type="continuationSeparator" w:id="0">
    <w:p w14:paraId="088B01A8" w14:textId="77777777" w:rsidR="00620903" w:rsidRDefault="0062090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E3922" w14:textId="77777777" w:rsidR="00620903" w:rsidRDefault="00620903" w:rsidP="00795AAC">
      <w:r>
        <w:separator/>
      </w:r>
    </w:p>
  </w:footnote>
  <w:footnote w:type="continuationSeparator" w:id="0">
    <w:p w14:paraId="3EE5D7A2" w14:textId="77777777" w:rsidR="00620903" w:rsidRDefault="0062090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8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5MKCWMmlnABC1/Vdl7A6X/u7DGibkOEvyqOcrbEcL+E=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UWDKkix6xjI5XLFZ/Qyax7BSE829WwnePUb5hI0viU4=</DigestValue>
    </Reference>
  </SignedInfo>
  <SignatureValue>KW6D1cekT462Q65FcHsgOvfy09UCY3OBq60mE+PIEBpUx3iS6JeZb9DvfImnt3ygkLpEIGDeL5WQ
XYnNL/ILFRBatgcG7GESoUnxk3/SZP7VnK4Yle5PN6tW6GggI2k/FuKwC0pHlxEuXJBoeZ7teTgv
idzRcNITYXA6WmSWaZEZD/aMwvkUo6UFuWsqN8NeUC45v4dT7R7EkHBpxtoYzkL80gREPI5e1zxy
V4090GattHE1QIKSbVAyuxgjAnTOjSGXNxjFPg5noOA1G3ZHTESJEkI2cpleKm6YWL4eJMKvovpp
VU7Pqp8JAGNoRzUqB8/p6qAIueQ/FUMsese0yg==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cVkK5a7Fg9bNeamZlT7DRWHjhGKMtBFu5UBLYo40ipM=</DigestValue>
      </Reference>
      <Reference URI="/word/document.xml?ContentType=application/vnd.openxmlformats-officedocument.wordprocessingml.document.main+xml">
        <DigestMethod Algorithm="http://www.w3.org/2001/04/xmlenc#sha256"/>
        <DigestValue>ocpD8Y/3qC6Y4e3eSnrujAtr+3yo7CsuS7Fo6d6n8CU=</DigestValue>
      </Reference>
      <Reference URI="/word/endnotes.xml?ContentType=application/vnd.openxmlformats-officedocument.wordprocessingml.endnotes+xml">
        <DigestMethod Algorithm="http://www.w3.org/2001/04/xmlenc#sha256"/>
        <DigestValue>5oYBVIKWlCZ078L8XjHQVHF0wxGj1QNNE8vb9C3VmeU=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rl4dtuOB9IovCvp7tNH9OFYLmC8/xJDPXWbrHz+SvU4=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sxy4MizvVaI55o2p5mzHhLuvbxc9ixzicxv501uYnH4=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2022-10-11T10:19:55Z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2022-10-11T10:19:55Z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329C1-8F0A-448B-AE50-B2C964A9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84</cp:revision>
  <cp:lastPrinted>2022-02-22T11:35:00Z</cp:lastPrinted>
  <dcterms:created xsi:type="dcterms:W3CDTF">2021-09-14T05:18:00Z</dcterms:created>
  <dcterms:modified xsi:type="dcterms:W3CDTF">2022-10-11T10:19:00Z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