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1AC9DE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4E3E46">
        <w:rPr>
          <w:rFonts w:ascii="Garamond" w:hAnsi="Garamond"/>
          <w:sz w:val="24"/>
          <w:szCs w:val="24"/>
        </w:rPr>
        <w:t>18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69107A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E3E46" w:rsidRPr="00C875B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https://zakazky.zcu.cz/contract_display_5586.html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197A198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C473B">
        <w:rPr>
          <w:rFonts w:ascii="Garamond" w:hAnsi="Garamond" w:cs="Arial"/>
          <w:sz w:val="22"/>
          <w:szCs w:val="22"/>
        </w:rPr>
        <w:t>2</w:t>
      </w:r>
      <w:r w:rsidR="00BB5DF2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BB5DF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C5592B">
        <w:rPr>
          <w:rFonts w:ascii="Garamond" w:hAnsi="Garamond" w:cs="Arial"/>
          <w:sz w:val="22"/>
          <w:szCs w:val="22"/>
        </w:rPr>
        <w:t>15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4CB63" w14:textId="77777777" w:rsidR="00684C3E" w:rsidRDefault="00684C3E" w:rsidP="00795AAC">
      <w:r>
        <w:separator/>
      </w:r>
    </w:p>
  </w:endnote>
  <w:endnote w:type="continuationSeparator" w:id="0">
    <w:p w14:paraId="0CCB6318" w14:textId="77777777" w:rsidR="00684C3E" w:rsidRDefault="00684C3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951FB" w14:textId="77777777" w:rsidR="00684C3E" w:rsidRDefault="00684C3E" w:rsidP="00795AAC">
      <w:r>
        <w:separator/>
      </w:r>
    </w:p>
  </w:footnote>
  <w:footnote w:type="continuationSeparator" w:id="0">
    <w:p w14:paraId="1081D770" w14:textId="77777777" w:rsidR="00684C3E" w:rsidRDefault="00684C3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8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Cpq+TGA+TrtKUpMGn8jV/8Pvz4rgfYw1rFKXqah5e6E=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exSDwwJQzohsLGVnVYGc2Fn8a5vDmckkoY3txO+lZrc=</DigestValue>
    </Reference>
  </SignedInfo>
  <SignatureValue>XP0KiwEmHIHRMDaHeXAmwf/UBNJ+gl1waMDvhjtL0k3QlEd1VLXG6Zc4rVGNX3Vi7cy4tQAypWse
DUNgqmkEzzYxAuFM9bo9hsRSeKgnpt1nszld9dSW/crGn9O0FRMY7BqE1+EXBHaxe4gV+6OAFGaU
PKrFo4G3hKeh0UyJ0d1vQGsSu3zJwnnAzpgIt5AVz6Fqg7CMh+S6Rh9+67nBKQrBJ7ri/57XW1Y8
hPAJCM5z7ovhw6pzd69Ws6RuZMFSHucLyBEinTP/hE3yQWQWJVRXE40eOcUAVNRuWs+v0zFUP+XU
Hv0EBftgyUc1rpeFAx2dRgjgvIGyNTusP1aocg==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KO8AWha1FJpIa38UwncI3dr5szeJGdNSHoePpyrlfyE=</DigestValue>
      </Reference>
      <Reference URI="/word/document.xml?ContentType=application/vnd.openxmlformats-officedocument.wordprocessingml.document.main+xml">
        <DigestMethod Algorithm="http://www.w3.org/2001/04/xmlenc#sha256"/>
        <DigestValue>f0TqvNMa8Wj8fJS7KCLpxih1kyGekIReTdwQVEfVikA=</DigestValue>
      </Reference>
      <Reference URI="/word/endnotes.xml?ContentType=application/vnd.openxmlformats-officedocument.wordprocessingml.endnotes+xml">
        <DigestMethod Algorithm="http://www.w3.org/2001/04/xmlenc#sha256"/>
        <DigestValue>qX8cV5o44bvfyfJ1SCC33lLuyZsXx9YOg7Uo92z0+KI=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HOLd20NZFbjc2BhTPbbNg4BPHO2UmcaiCyAZD5lAkCs=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uJQVdkE7KE4uVPANYnJkaTmDHOstcSYCveGMF2u/Quw=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2022-10-11T09:25:42Z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2022-10-11T09:25:42Z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D4EF1-9780-4A4A-9671-B94661A25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83</cp:revision>
  <cp:lastPrinted>2022-02-22T11:35:00Z</cp:lastPrinted>
  <dcterms:created xsi:type="dcterms:W3CDTF">2021-09-14T05:18:00Z</dcterms:created>
  <dcterms:modified xsi:type="dcterms:W3CDTF">2022-10-11T09:25:00Z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