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3BBADC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9247A">
        <w:rPr>
          <w:rFonts w:ascii="Garamond" w:hAnsi="Garamond"/>
          <w:sz w:val="24"/>
          <w:szCs w:val="24"/>
        </w:rPr>
        <w:t>41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0163AA7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89247A">
        <w:t>82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13BD8D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9247A">
        <w:rPr>
          <w:rFonts w:ascii="Garamond" w:hAnsi="Garamond" w:cs="Arial"/>
          <w:b/>
          <w:sz w:val="22"/>
          <w:szCs w:val="22"/>
        </w:rPr>
        <w:t>21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89247A">
        <w:rPr>
          <w:rFonts w:ascii="Garamond" w:hAnsi="Garamond" w:cs="Arial"/>
          <w:sz w:val="22"/>
          <w:szCs w:val="22"/>
        </w:rPr>
        <w:t>10:15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611B8" w14:textId="77777777" w:rsidR="008E0D27" w:rsidRDefault="008E0D27" w:rsidP="00795AAC">
      <w:r>
        <w:separator/>
      </w:r>
    </w:p>
  </w:endnote>
  <w:endnote w:type="continuationSeparator" w:id="0">
    <w:p w14:paraId="3228B4FF" w14:textId="77777777" w:rsidR="008E0D27" w:rsidRDefault="008E0D2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3AC17" w14:textId="77777777" w:rsidR="008E0D27" w:rsidRDefault="008E0D27" w:rsidP="00795AAC">
      <w:r>
        <w:separator/>
      </w:r>
    </w:p>
  </w:footnote>
  <w:footnote w:type="continuationSeparator" w:id="0">
    <w:p w14:paraId="75EAA3DC" w14:textId="77777777" w:rsidR="008E0D27" w:rsidRDefault="008E0D2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247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D27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L40CgJjRQQZOwqNbX3GdxmelPriuM+ve0EmDo85L5Iw=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LOMqnOAPqPvyKjFuq2xZP6WRZWgX+xPXiD5c3K0YAA4=</DigestValue>
    </Reference>
  </SignedInfo>
  <SignatureValue>E49dALKKJB2wnBE6Vwci7C4brbik/64cS6MQg7f3ctuclEC1Hu3Ia7cGVVaisOyMVB8Z8C4Lv/oK
KsX9JDq4Oxdz3+P31AX7VpvurMi+P1zhlLvhCn8M09CthGfV4k6aNqHQFaoAkoKoQLXeJ7i8057O
zNPqifhi+HN3mxenIV9tmcpGRzs+egmcj9RUOjSrihm2bIBM461osdIneM/JfgzDrnHBSoxRqxTX
PoD0OHDTkzmWYLm5DydmHikEeuBsUlo27MwlJKklN3VRGVPyMZk89dz96UYPpjxZ40vBg6VGxF+l
l8zASbQ1R4FDXbr2RyfaxYq5It/boK7XH9t7rA==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sY2JsbIR0D7dAW4x1RbPDOxb50FNVtvCPYu6O6QGOXU=</DigestValue>
      </Reference>
      <Reference URI="/word/endnotes.xml?ContentType=application/vnd.openxmlformats-officedocument.wordprocessingml.endnotes+xml">
        <DigestMethod Algorithm="http://www.w3.org/2001/04/xmlenc#sha256"/>
        <DigestValue>guTRlvWReva1fRvzIGm/n5ccW6ievzN1M//JPIvyJbE=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FBaSM81BpPgAT+VPsN9jSOTJomntz8UtFKgA7jQZQLY=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s7OdagnTCJoc84x53vzbwEpT/PByZTKdgGTvh4FI0e4=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2022-10-10T12:13:57Z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2022-10-10T12:13:57Z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EAAEE-5C7D-48A8-A650-4966B8D1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53</cp:revision>
  <cp:lastPrinted>2022-08-18T12:50:00Z</cp:lastPrinted>
  <dcterms:created xsi:type="dcterms:W3CDTF">2021-01-21T11:32:00Z</dcterms:created>
  <dcterms:modified xsi:type="dcterms:W3CDTF">2022-10-10T12:13:00Z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