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3643166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BE6CBC">
        <w:rPr>
          <w:rFonts w:ascii="Garamond" w:hAnsi="Garamond"/>
          <w:sz w:val="24"/>
          <w:szCs w:val="24"/>
        </w:rPr>
        <w:t>1</w:t>
      </w:r>
      <w:r w:rsidR="009C473B">
        <w:rPr>
          <w:rFonts w:ascii="Garamond" w:hAnsi="Garamond"/>
          <w:sz w:val="24"/>
          <w:szCs w:val="24"/>
        </w:rPr>
        <w:t>5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5194FBC6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C473B" w:rsidRPr="00615F0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https://zakazky.zcu.cz/contract_display_5580.html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134EF0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9C473B">
        <w:rPr>
          <w:rFonts w:ascii="Garamond" w:hAnsi="Garamond" w:cs="Arial"/>
          <w:sz w:val="22"/>
          <w:szCs w:val="22"/>
        </w:rPr>
        <w:t>21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2A256E">
        <w:rPr>
          <w:rFonts w:ascii="Garamond" w:hAnsi="Garamond" w:cs="Arial"/>
          <w:sz w:val="22"/>
          <w:szCs w:val="22"/>
        </w:rPr>
        <w:t>09:</w:t>
      </w:r>
      <w:r w:rsidR="009C473B">
        <w:rPr>
          <w:rFonts w:ascii="Garamond" w:hAnsi="Garamond" w:cs="Arial"/>
          <w:sz w:val="22"/>
          <w:szCs w:val="22"/>
        </w:rPr>
        <w:t>3</w:t>
      </w:r>
      <w:r w:rsidR="002A256E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D0FF16" w14:textId="77777777" w:rsidR="00A45DCB" w:rsidRDefault="00A45DCB" w:rsidP="00795AAC">
      <w:r>
        <w:separator/>
      </w:r>
    </w:p>
  </w:endnote>
  <w:endnote w:type="continuationSeparator" w:id="0">
    <w:p w14:paraId="102EFB3E" w14:textId="77777777" w:rsidR="00A45DCB" w:rsidRDefault="00A45DC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77777777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5F91D7" w14:textId="77777777" w:rsidR="00A45DCB" w:rsidRDefault="00A45DCB" w:rsidP="00795AAC">
      <w:r>
        <w:separator/>
      </w:r>
    </w:p>
  </w:footnote>
  <w:footnote w:type="continuationSeparator" w:id="0">
    <w:p w14:paraId="256DE198" w14:textId="77777777" w:rsidR="00A45DCB" w:rsidRDefault="00A45DC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2D8D"/>
    <w:rsid w:val="006135F9"/>
    <w:rsid w:val="0061618C"/>
    <w:rsid w:val="00617021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8C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80E44"/>
    <w:rsid w:val="007919B3"/>
    <w:rsid w:val="00792068"/>
    <w:rsid w:val="007928A5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580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YBqSub7kKPTw/GB8psD5htBaDJcgfERxgvN/bBal9hM=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WcqRj/g4CVrOInt6SegH+0wQ2vptA6VmHvEhtQ29GCA=</DigestValue>
    </Reference>
  </SignedInfo>
  <SignatureValue>pJmb5gZ0qeS/MaHTICzii2ReKdLgKQFh7bHYjsHaec8twV1aWk8Tu587Cb/SRJqyFM7sV952nSmC
jWawWMtRaXKPAm4ZBOErjOUfgR1HgH1RZqk5io+dvFz9/xOxLXYDB5VmpGXVfnhmCxBbfl1IEPxM
0JQdkVute1EMCvtwyHjvEWmLV226cRG4sqS9W0SGLchym8d667J9wSus0HEFcq4/b+Oeo1IgKFer
3OBbYZ1YzJqKZdq/9/2oCXULgwh8+u6KBDnLSpxtzrJOiMrSMzqgyvipYXsqhEJV/T3azvq7qwrb
UQkOAXh46K0Ld2oHQjkAxW3sXpuylyyPkFHG6A==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OTzQdG1YHljQMKAVaaAZjSVGE5ZFRtasFtOqY6sWtCQ=</DigestValue>
      </Reference>
      <Reference URI="/word/document.xml?ContentType=application/vnd.openxmlformats-officedocument.wordprocessingml.document.main+xml">
        <DigestMethod Algorithm="http://www.w3.org/2001/04/xmlenc#sha256"/>
        <DigestValue>DW35Oo6I/r6WHU3/qXHVOxIGuW/7mt9i/VgZC8csxVc=</DigestValue>
      </Reference>
      <Reference URI="/word/endnotes.xml?ContentType=application/vnd.openxmlformats-officedocument.wordprocessingml.endnotes+xml">
        <DigestMethod Algorithm="http://www.w3.org/2001/04/xmlenc#sha256"/>
        <DigestValue>sd/2duq7tH61aGDCSJ6TZnYBqJfVefikjvU4uip3EwU=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hlpjcfD6ZW0cEn1Yt3+kjb1njDEI6n01uuIfbglabT0=</DigestValue>
      </Reference>
      <Reference URI="/word/footnotes.xml?ContentType=application/vnd.openxmlformats-officedocument.wordprocessingml.footnotes+xml">
        <DigestMethod Algorithm="http://www.w3.org/2001/04/xmlenc#sha256"/>
        <DigestValue>bvn91oz/vae8evU/41z+au1HAF4atdbBDWVc6ll03IU=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sfo7BIZ5LS2PpastUgiOOvIrqFK7XTp1eA+897mCOUM=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2022-10-10T06:45:06Z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2022-10-10T06:45:06Z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C0A02D-9521-4B90-A53C-986DB81F3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79</cp:revision>
  <cp:lastPrinted>2022-02-22T11:35:00Z</cp:lastPrinted>
  <dcterms:created xsi:type="dcterms:W3CDTF">2021-09-14T05:18:00Z</dcterms:created>
  <dcterms:modified xsi:type="dcterms:W3CDTF">2022-10-10T06:45:00Z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