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36B35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325B16">
        <w:rPr>
          <w:rFonts w:ascii="Garamond" w:hAnsi="Garamond"/>
          <w:sz w:val="24"/>
          <w:szCs w:val="24"/>
        </w:rPr>
        <w:t>23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642A93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25B16" w:rsidRPr="002F321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https://zakazky.zcu.cz/contract_display_5579.html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2B1E51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25B16">
        <w:rPr>
          <w:rFonts w:ascii="Garamond" w:hAnsi="Garamond" w:cs="Arial"/>
          <w:sz w:val="22"/>
          <w:szCs w:val="22"/>
        </w:rPr>
        <w:t>18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25B16">
        <w:rPr>
          <w:rFonts w:ascii="Garamond" w:hAnsi="Garamond" w:cs="Arial"/>
          <w:sz w:val="22"/>
          <w:szCs w:val="22"/>
        </w:rPr>
        <w:t xml:space="preserve"> v 10:00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0C279" w14:textId="77777777" w:rsidR="009F012D" w:rsidRDefault="009F012D" w:rsidP="00795AAC">
      <w:r>
        <w:separator/>
      </w:r>
    </w:p>
  </w:endnote>
  <w:endnote w:type="continuationSeparator" w:id="0">
    <w:p w14:paraId="3F979721" w14:textId="77777777" w:rsidR="009F012D" w:rsidRDefault="009F012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339B9F10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707EF4" w:rsidRPr="00707EF4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54C63" w14:textId="77777777" w:rsidR="009F012D" w:rsidRDefault="009F012D" w:rsidP="00795AAC">
      <w:r>
        <w:separator/>
      </w:r>
    </w:p>
  </w:footnote>
  <w:footnote w:type="continuationSeparator" w:id="0">
    <w:p w14:paraId="4B8517F1" w14:textId="77777777" w:rsidR="009F012D" w:rsidRDefault="009F012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25B16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07EF4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012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36152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7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gH8gfTOebgf59sRqsvM+RCaFLqfStKz0IXEsJ4bZSvU=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xoat51+qkXg31isfjg0tQxXN+mfJNMjJWxMiJdfSBc4=</DigestValue>
    </Reference>
  </SignedInfo>
  <SignatureValue>tuAv7MfhypHXXjqTKamreggscbx1l83VTLTqNEzUnY/ZLOGu5jsZVA3YRde98F4WB4iA2AVqZ+mh
zDkg0B9FjBj4TGGIVRGk2mU3/4zR5nLti8yroIq3YkmEmjio2tHlLyPBkxh85BWq8P+JbYStjx6B
ZJ+SJuHUsluUK5sXbEXIXvHmYpU4u6fzdlkV6y+zWw+sxRo/JS6SKAs2ZlFTY3dqvxbDTwAFzhS0
O3N4CnqEKGgS1F/zzLiOZvx2KmFdvAihBCka2bfIgmJfg+dFSrgR8Ki5JkfZUJAPQE96ZPDqH2k2
ygKI36/qPIDeX3ST3DnjEIiHxs71Dsm0kmyexg==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EQcAFPqRDPz6T0xypBu8MKHoIEY5OHhJAgzO88AutXA=</DigestValue>
      </Reference>
      <Reference URI="/word/document.xml?ContentType=application/vnd.openxmlformats-officedocument.wordprocessingml.document.main+xml">
        <DigestMethod Algorithm="http://www.w3.org/2001/04/xmlenc#sha256"/>
        <DigestValue>Uw4SUlEFi1YDx0kqNwnVj2U5dwayVdbODsOftRaLU3Q=</DigestValue>
      </Reference>
      <Reference URI="/word/endnotes.xml?ContentType=application/vnd.openxmlformats-officedocument.wordprocessingml.endnotes+xml">
        <DigestMethod Algorithm="http://www.w3.org/2001/04/xmlenc#sha256"/>
        <DigestValue>3PYd6U1uTuUnvAJwyCFqxveKoJJhj6Ojgcf9Z4YRC6s=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FLQOwCh86dKfGCtiYgduOG3IZ9DvIQEhsbiXdaUARE4=</DigestValue>
      </Reference>
      <Reference URI="/word/footnotes.xml?ContentType=application/vnd.openxmlformats-officedocument.wordprocessingml.footnotes+xml">
        <DigestMethod Algorithm="http://www.w3.org/2001/04/xmlenc#sha256"/>
        <DigestValue>Hu3+RhPWOI6kx+nTgNGSR+zB3e3O6/bDttoMlAHpyGs=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ez+kLAMqPAOTF6MHsFNCxYdN7LYKHipEd0sd2OBUxm4=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2022-10-07T11:34:58Z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2022-10-07T11:34:58Z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2060A-0743-4AC2-A4E0-AC6E58BE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2298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78</cp:revision>
  <cp:lastPrinted>2022-02-22T11:35:00Z</cp:lastPrinted>
  <dcterms:created xsi:type="dcterms:W3CDTF">2021-09-14T05:18:00Z</dcterms:created>
  <dcterms:modified xsi:type="dcterms:W3CDTF">2022-10-07T11:34:00Z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