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7A64F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617E73">
        <w:rPr>
          <w:rFonts w:ascii="Garamond" w:hAnsi="Garamond"/>
          <w:sz w:val="24"/>
          <w:szCs w:val="24"/>
        </w:rPr>
        <w:t>4</w:t>
      </w:r>
      <w:r w:rsidR="008D5F53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0F2E9F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8D5F53">
        <w:t>78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9F077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D5F53">
        <w:rPr>
          <w:rFonts w:ascii="Garamond" w:hAnsi="Garamond" w:cs="Arial"/>
          <w:b/>
          <w:sz w:val="22"/>
          <w:szCs w:val="22"/>
        </w:rPr>
        <w:t>21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D5F53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CB7C0" w14:textId="77777777" w:rsidR="00F51C64" w:rsidRDefault="00F51C64" w:rsidP="00795AAC">
      <w:r>
        <w:separator/>
      </w:r>
    </w:p>
  </w:endnote>
  <w:endnote w:type="continuationSeparator" w:id="0">
    <w:p w14:paraId="413998C6" w14:textId="77777777" w:rsidR="00F51C64" w:rsidRDefault="00F51C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DBFCC" w14:textId="77777777" w:rsidR="00F51C64" w:rsidRDefault="00F51C64" w:rsidP="00795AAC">
      <w:r>
        <w:separator/>
      </w:r>
    </w:p>
  </w:footnote>
  <w:footnote w:type="continuationSeparator" w:id="0">
    <w:p w14:paraId="1DCE2BE0" w14:textId="77777777" w:rsidR="00F51C64" w:rsidRDefault="00F51C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5F53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1C64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zJImQT/03au1V6JgoA7CFu1MarDoptZc+rkwzjvinow=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7BkZ8XbzHIcKK31rTKruyU5O5cQQX1m1Skzdo3ElJlM=</DigestValue>
    </Reference>
  </SignedInfo>
  <SignatureValue>Ra7ahtdcO2u03BUHnmfehzy6ig1C5+5lFcz1/Q6Or9Eyb4tWDFXb4N6XAZ0KdS9GXnsVfbCrBRXE
VRxxfgh7h+8epmza3NJWiUar61nomTjBrCRyWIA7lcr/rTY6EpcD6QczVM8qVuUCW6nFMDpdQqXq
COLGsy832QBmxgtBYa/W4ItMUGTXFsVKDbCkyJcx7+ExXVVZGBXWQd5PbvXkCwaJoi7md/7kO6rM
hCAhrxCAlaOdA49s+bACEUewrI6VynHC1j4Lhr7Fyx75XqwUNtWC9KJsA9JJD7ftNy2gSRQChaYG
p/+dR3HwcwAefhqYbFd7Zf5xrPeWgy/99Wi0Sg==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UlgAe8mcu0Qg/CP7o8Bj0vvakxd/1w4WMYiVk/BAjAs=</DigestValue>
      </Reference>
      <Reference URI="/word/endnotes.xml?ContentType=application/vnd.openxmlformats-officedocument.wordprocessingml.endnotes+xml">
        <DigestMethod Algorithm="http://www.w3.org/2001/04/xmlenc#sha256"/>
        <DigestValue>6voCA3nG9nmW+WYbM5/lrpoPZz+TXWVASoXJiXGkHK8=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PiWMBiKIxoId2uOuxUMnVWQCSxgrRwptxdUTRgwwU2E=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BwhU01T+Lp2WxC4koC19RGHfgbHo7+ssbSfZlNCdbwg=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2022-10-07T09:54:58Z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2022-10-07T09:54:58Z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9B9C2-6F92-4D4C-8FFD-6C541EA9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60</cp:revision>
  <cp:lastPrinted>2022-08-18T12:50:00Z</cp:lastPrinted>
  <dcterms:created xsi:type="dcterms:W3CDTF">2021-01-21T11:32:00Z</dcterms:created>
  <dcterms:modified xsi:type="dcterms:W3CDTF">2022-10-07T09:54:00Z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