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5863CB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C382D">
        <w:rPr>
          <w:rFonts w:ascii="Garamond" w:hAnsi="Garamond"/>
          <w:sz w:val="24"/>
          <w:szCs w:val="24"/>
        </w:rPr>
        <w:t>3</w:t>
      </w:r>
      <w:r w:rsidR="00060A6D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1DEE369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DA465D">
        <w:t>6</w:t>
      </w:r>
      <w:r w:rsidR="00060A6D">
        <w:t>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3FD64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B5FE5">
        <w:rPr>
          <w:rFonts w:ascii="Garamond" w:hAnsi="Garamond" w:cs="Arial"/>
          <w:b/>
          <w:sz w:val="22"/>
          <w:szCs w:val="22"/>
        </w:rPr>
        <w:t>1</w:t>
      </w:r>
      <w:r w:rsidR="00DA465D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60A6D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060A6D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CC2EE" w14:textId="77777777" w:rsidR="0010476F" w:rsidRDefault="0010476F" w:rsidP="00795AAC">
      <w:r>
        <w:separator/>
      </w:r>
    </w:p>
  </w:endnote>
  <w:endnote w:type="continuationSeparator" w:id="0">
    <w:p w14:paraId="2B3B1BC9" w14:textId="77777777" w:rsidR="0010476F" w:rsidRDefault="001047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2991A" w14:textId="77777777" w:rsidR="0010476F" w:rsidRDefault="0010476F" w:rsidP="00795AAC">
      <w:r>
        <w:separator/>
      </w:r>
    </w:p>
  </w:footnote>
  <w:footnote w:type="continuationSeparator" w:id="0">
    <w:p w14:paraId="6B8CF449" w14:textId="77777777" w:rsidR="0010476F" w:rsidRDefault="001047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0A6D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476F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0204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540EA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WmgJZym/Z6aa3mXqg6h7OA3Gzr46ikgH0Xdy1LjGw+w=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CWynUkOWkGQH3ebFH4dEp+4Lr4/S260Xzz2R+c7uUkM=</DigestValue>
    </Reference>
  </SignedInfo>
  <SignatureValue>rugbroqVHB1ZvLSzv4K7OtHIcUXVtFO/LdJZpKuWY7y05SJDOo6COfzPsVe5ngeJ26b+4uiHPjgF
kIW4PgoaGM0xqmxrsZaWO6afirVCcgkoXMabfd5/ehY+b6auXqrhZoWunRcgxx2cgyK6RYcS10yK
ZBNL4hhzQO4/fp3mSpTz1rrWFWlGTj53fnbTXuiP70LWQe23WBHsaTQDi8LWwiDC8tF6NjPoWxTA
+fopzL1moHUi7nXJrtYB9iQYMdKuuyH3CVdgNiRs/2HZrX1TIk09cuk7TVPVLCg3cvZ5jmnfA7Hr
iC7gmN3lBEwnz+aLi486g6bAPMyLkpukvKQJdA==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zLP4ljBuZJpRpX7Wh0zIQzY4tZUdSAb/AN0lHd2n4aw=</DigestValue>
      </Reference>
      <Reference URI="/word/endnotes.xml?ContentType=application/vnd.openxmlformats-officedocument.wordprocessingml.endnotes+xml">
        <DigestMethod Algorithm="http://www.w3.org/2001/04/xmlenc#sha256"/>
        <DigestValue>7XYXUFJt0/+JiEY8PenLX7gbBuo9sQEYk0vKDvAhixM=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7IC90fQn+p/25QHr0jyMeu4ToaguhWsLpDDxs0TSDO4=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YRWkJH+MX+/toT+5y7y6lhWaICzHTIGHH81rraCpGgk=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2022-10-06T12:23:50Z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2022-10-06T12:23:50Z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62085-CC3D-4C1D-92BE-41131778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60</cp:revision>
  <cp:lastPrinted>2022-08-18T12:50:00Z</cp:lastPrinted>
  <dcterms:created xsi:type="dcterms:W3CDTF">2021-01-21T11:32:00Z</dcterms:created>
  <dcterms:modified xsi:type="dcterms:W3CDTF">2022-10-06T12:23:00Z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