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E4062C7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7F5D91">
        <w:rPr>
          <w:rFonts w:ascii="Garamond" w:hAnsi="Garamond"/>
          <w:sz w:val="24"/>
          <w:szCs w:val="24"/>
        </w:rPr>
        <w:t>4</w:t>
      </w:r>
      <w:r w:rsidR="00E14744">
        <w:rPr>
          <w:rFonts w:ascii="Garamond" w:hAnsi="Garamond"/>
          <w:sz w:val="24"/>
          <w:szCs w:val="24"/>
        </w:rPr>
        <w:t>3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23E4F05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7C382D">
        <w:t>5</w:t>
      </w:r>
      <w:r w:rsidR="007F5D91">
        <w:t>7</w:t>
      </w:r>
      <w:r w:rsidR="00E14744">
        <w:t>3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A764426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7F5D91">
        <w:rPr>
          <w:rFonts w:ascii="Garamond" w:hAnsi="Garamond" w:cs="Arial"/>
          <w:b/>
          <w:sz w:val="22"/>
          <w:szCs w:val="22"/>
        </w:rPr>
        <w:t>20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7C382D">
        <w:rPr>
          <w:rFonts w:ascii="Garamond" w:hAnsi="Garamond" w:cs="Arial"/>
          <w:b/>
          <w:sz w:val="22"/>
          <w:szCs w:val="22"/>
        </w:rPr>
        <w:t>10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BD3C6F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E14744">
        <w:rPr>
          <w:rFonts w:ascii="Garamond" w:hAnsi="Garamond" w:cs="Arial"/>
          <w:sz w:val="22"/>
          <w:szCs w:val="22"/>
        </w:rPr>
        <w:t>3</w:t>
      </w:r>
      <w:r w:rsidR="002D2B61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78FA72C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7F5D91">
        <w:rPr>
          <w:rFonts w:ascii="Garamond" w:hAnsi="Garamond"/>
          <w:sz w:val="22"/>
          <w:szCs w:val="22"/>
        </w:rPr>
        <w:t>Iva Hošková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50875B" w14:textId="77777777" w:rsidR="00E51E01" w:rsidRDefault="00E51E01" w:rsidP="00795AAC">
      <w:r>
        <w:separator/>
      </w:r>
    </w:p>
  </w:endnote>
  <w:endnote w:type="continuationSeparator" w:id="0">
    <w:p w14:paraId="352113F8" w14:textId="77777777" w:rsidR="00E51E01" w:rsidRDefault="00E51E0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0AB64F" w14:textId="77777777" w:rsidR="00E51E01" w:rsidRDefault="00E51E01" w:rsidP="00795AAC">
      <w:r>
        <w:separator/>
      </w:r>
    </w:p>
  </w:footnote>
  <w:footnote w:type="continuationSeparator" w:id="0">
    <w:p w14:paraId="190E89A7" w14:textId="77777777" w:rsidR="00E51E01" w:rsidRDefault="00E51E0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21E1"/>
    <w:rsid w:val="004376D6"/>
    <w:rsid w:val="004400E1"/>
    <w:rsid w:val="00455A27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C0A3C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652A5"/>
    <w:rsid w:val="00571557"/>
    <w:rsid w:val="0057325B"/>
    <w:rsid w:val="00592FF9"/>
    <w:rsid w:val="005A575C"/>
    <w:rsid w:val="005C01F9"/>
    <w:rsid w:val="005E1AA8"/>
    <w:rsid w:val="005E599C"/>
    <w:rsid w:val="005F633B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473B"/>
    <w:rsid w:val="007D5726"/>
    <w:rsid w:val="007D7BDF"/>
    <w:rsid w:val="007E3610"/>
    <w:rsid w:val="007E7F8F"/>
    <w:rsid w:val="007F5D91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A3139"/>
    <w:rsid w:val="00DA44E6"/>
    <w:rsid w:val="00DA465D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14744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1E01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watIbsxPQ6V/KMbSZgaMFifpMTwpS/Wi0C7kXaUbzdY=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nU+pPrEYmC26nV+FJE1NHtwnTjNCcJ0v2LGEuUaeRFg=</DigestValue>
    </Reference>
  </SignedInfo>
  <SignatureValue>sEqZgS1N3G8zEfeemmTOlU1sqPuKgpfzQtXwTFeqg0KuyELuNCBQSFjOb5duPJiZEFqN1kI2QuCv
GONcOM70mLdd2dIYttJkZmeYsdQI2prZezhbgyqkXKAQNg7TONRpq8IGGT7o0cXFGQ/n9QNuDUH6
/3SK1u3iffcI44ubQ8V9r1dTt+jVq+8JZ1gLVszKV0sDBw8nyhgCwH0GCt5KxIlT1D7imXo9NCLo
bm2oqBnblRZCPef8XxP95/2XrxE3xo5kRFMyfDe5nilqlNJzALHgLpejfIZ5IN8zWLCfzuPItzfh
rbwe+o2ITZ8TS9yUovc3if8VOgeceEO0/uBxWQ==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2xN4wxVMlJI5QiE3E9L0cLOVhpR/0zo7pNpO/kdxOvk=</DigestValue>
      </Reference>
      <Reference URI="/word/endnotes.xml?ContentType=application/vnd.openxmlformats-officedocument.wordprocessingml.endnotes+xml">
        <DigestMethod Algorithm="http://www.w3.org/2001/04/xmlenc#sha256"/>
        <DigestValue>iPZc9dbmKrCufM6Q+XvcEx6FAT1mxwpm+/FZLJZpchw=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1h0HF4nWeB9rYJujeW2Oi2f+TH33qgjucLRiqc3WEaU=</DigestValue>
      </Reference>
      <Reference URI="/word/footnotes.xml?ContentType=application/vnd.openxmlformats-officedocument.wordprocessingml.footnotes+xml">
        <DigestMethod Algorithm="http://www.w3.org/2001/04/xmlenc#sha256"/>
        <DigestValue>eUQLSI2QZfW9gi3AweyqpP1ftwMWwa2NED1/VPiaJdU=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8ucit9S6PRfyZRNW77E4pmhcXjXgoUXc+XTEQS5TUW4=</DigestValue>
      </Reference>
      <Reference URI="/word/settings.xml?ContentType=application/vnd.openxmlformats-officedocument.wordprocessingml.settings+xml">
        <DigestMethod Algorithm="http://www.w3.org/2001/04/xmlenc#sha256"/>
        <DigestValue>M+fOF1LiTDeL7e//6e8eETllPgR2aZGeVhjuSeOIhgQ=</DigestValue>
      </Reference>
      <Reference URI="/word/styles.xml?ContentType=application/vnd.openxmlformats-officedocument.wordprocessingml.styles+xml">
        <DigestMethod Algorithm="http://www.w3.org/2001/04/xmlenc#sha256"/>
        <DigestValue>hhlRJKeH066tuIKfg0MfcSS0v4sV7d1vJTWGHNE/6Ng=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ydhP6RYQJvgdM9ryXIygxlhuX35+E8OAqzFlw3fMCK0=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2022-10-06T12:12:25Z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2022-10-06T12:12:25Z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9064EE-BE79-408D-8077-03FFC248B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1801</Words>
  <Characters>10631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60</cp:revision>
  <cp:lastPrinted>2022-08-18T12:50:00Z</cp:lastPrinted>
  <dcterms:created xsi:type="dcterms:W3CDTF">2021-01-21T11:32:00Z</dcterms:created>
  <dcterms:modified xsi:type="dcterms:W3CDTF">2022-10-06T12:12:00Z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