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2524F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8F0204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5CDCF9D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DA465D">
        <w:t>6</w:t>
      </w:r>
      <w:r w:rsidR="008F0204">
        <w:t>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63BE48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DA465D">
        <w:rPr>
          <w:rFonts w:ascii="Garamond" w:hAnsi="Garamond" w:cs="Arial"/>
          <w:b/>
          <w:sz w:val="22"/>
          <w:szCs w:val="22"/>
        </w:rPr>
        <w:t>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8F0204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96705" w14:textId="77777777" w:rsidR="00B540EA" w:rsidRDefault="00B540EA" w:rsidP="00795AAC">
      <w:r>
        <w:separator/>
      </w:r>
    </w:p>
  </w:endnote>
  <w:endnote w:type="continuationSeparator" w:id="0">
    <w:p w14:paraId="36D776C9" w14:textId="77777777" w:rsidR="00B540EA" w:rsidRDefault="00B540E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1FDCB" w14:textId="77777777" w:rsidR="00B540EA" w:rsidRDefault="00B540EA" w:rsidP="00795AAC">
      <w:r>
        <w:separator/>
      </w:r>
    </w:p>
  </w:footnote>
  <w:footnote w:type="continuationSeparator" w:id="0">
    <w:p w14:paraId="5F5EB237" w14:textId="77777777" w:rsidR="00B540EA" w:rsidRDefault="00B540E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0204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540EA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YomiKU4bwCbK4Lc+TbLaZXos2/wrev9eo4LQakFW3j8=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6jEz2+r5gQigcYelz2w9bxsrrBM3B+VGgGpWxaT7Ie0=</DigestValue>
    </Reference>
  </SignedInfo>
  <SignatureValue>qjYsc3tzAB6ryz7r6z60S3icNwspw3h3n5n/IWFczs9poHK/t2o2nqOsfmSXnMc0nTaIU8yOioCX
xvBh4zegcyh4PPkCent5L2/QPC4X5gIxo+WRgZg7sJofgmhQEyPpgaYDwMY/dGRqxgiTdWVVMSKV
rG8jBppOyEpzrm6S7fbr1bFmyI+2RUpzj2BWsP0k4LAGMUEFg8F/iv3pUYONQSnuYzHio3HntwzV
R0LC9EcxujMQ3poCHcZtTB86nk5s1+JIfdtvbJ2m7RS24K7EADKQRQHCuWcjk6ObNIFKFc5Woz+W
gByqwC2BKJ0NmHBITRuCTbJQUGPDYBnpuktNfQ==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iLcOevadrjqvomNLEegrbOaY11jVAeS1hlOT75Mlc/8=</DigestValue>
      </Reference>
      <Reference URI="/word/endnotes.xml?ContentType=application/vnd.openxmlformats-officedocument.wordprocessingml.endnotes+xml">
        <DigestMethod Algorithm="http://www.w3.org/2001/04/xmlenc#sha256"/>
        <DigestValue>vWtissEBHYypJgVjkg9BLA0mld2GQx1Mj5+bIGnUt24=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JRXOnsHdny7G9MwGIWfQ7ppxa3QDADb3SeKWwoo6/l8=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r3rXrBigadF5eok6N3RFmgSeWNOk00SW8Hls7xjVONg=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2022-10-06T11:52:38Z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2022-10-06T11:52:38Z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FDDE7-0E6B-406D-8D2C-9634A5E9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59</cp:revision>
  <cp:lastPrinted>2022-08-18T12:50:00Z</cp:lastPrinted>
  <dcterms:created xsi:type="dcterms:W3CDTF">2021-01-21T11:32:00Z</dcterms:created>
  <dcterms:modified xsi:type="dcterms:W3CDTF">2022-10-06T11:52:00Z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