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2E56345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617E73">
        <w:rPr>
          <w:rFonts w:ascii="Garamond" w:hAnsi="Garamond"/>
          <w:sz w:val="24"/>
          <w:szCs w:val="24"/>
        </w:rPr>
        <w:t>40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457FAC5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7C382D">
        <w:t>5</w:t>
      </w:r>
      <w:r w:rsidR="00DA465D">
        <w:t>6</w:t>
      </w:r>
      <w:r w:rsidR="00617E73">
        <w:t>8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1D9A5B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B5FE5">
        <w:rPr>
          <w:rFonts w:ascii="Garamond" w:hAnsi="Garamond" w:cs="Arial"/>
          <w:b/>
          <w:sz w:val="22"/>
          <w:szCs w:val="22"/>
        </w:rPr>
        <w:t>1</w:t>
      </w:r>
      <w:r w:rsidR="00DA465D">
        <w:rPr>
          <w:rFonts w:ascii="Garamond" w:hAnsi="Garamond" w:cs="Arial"/>
          <w:b/>
          <w:sz w:val="22"/>
          <w:szCs w:val="22"/>
        </w:rPr>
        <w:t>9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7C382D">
        <w:rPr>
          <w:rFonts w:ascii="Garamond" w:hAnsi="Garamond" w:cs="Arial"/>
          <w:b/>
          <w:sz w:val="22"/>
          <w:szCs w:val="22"/>
        </w:rPr>
        <w:t>10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BD3C6F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617E73">
        <w:rPr>
          <w:rFonts w:ascii="Garamond" w:hAnsi="Garamond" w:cs="Arial"/>
          <w:sz w:val="22"/>
          <w:szCs w:val="22"/>
        </w:rPr>
        <w:t>15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ED0E9C" w14:textId="77777777" w:rsidR="00453ADF" w:rsidRDefault="00453ADF" w:rsidP="00795AAC">
      <w:r>
        <w:separator/>
      </w:r>
    </w:p>
  </w:endnote>
  <w:endnote w:type="continuationSeparator" w:id="0">
    <w:p w14:paraId="10DA801B" w14:textId="77777777" w:rsidR="00453ADF" w:rsidRDefault="00453AD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9D3592" w14:textId="77777777" w:rsidR="00453ADF" w:rsidRDefault="00453ADF" w:rsidP="00795AAC">
      <w:r>
        <w:separator/>
      </w:r>
    </w:p>
  </w:footnote>
  <w:footnote w:type="continuationSeparator" w:id="0">
    <w:p w14:paraId="18D50E74" w14:textId="77777777" w:rsidR="00453ADF" w:rsidRDefault="00453AD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52A5"/>
    <w:rsid w:val="00571557"/>
    <w:rsid w:val="0057325B"/>
    <w:rsid w:val="00592FF9"/>
    <w:rsid w:val="005A575C"/>
    <w:rsid w:val="005C01F9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A3139"/>
    <w:rsid w:val="00DA44E6"/>
    <w:rsid w:val="00DA465D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fsxZGYlvsR2gdTITh6uuOYOfLwQ+e55PsnhoSBM58WA=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dlP1d7fyRP1s3IBfEk8jGKlk2LKoMiO3pYuHM60kgNM=</DigestValue>
    </Reference>
  </SignedInfo>
  <SignatureValue>MyCZXBvnJaVu7TT3PyZ5/wubpb2RJN507NO91vmbUFvMFJatWQYN77C09spgoWNLxOLhsWIAfw9u
PBZpifjXuIh7njTM74EsvNokV+pnYGVRQVm8bY9WILWEQV8NLxmAfE+DMM6M1MwVzIyhmPKXCAjg
l3uCfUtDoU/FNXLn7+o+YUdGHyB7eCeDz8n2pQXJtu8cRpqpENJixpQbpyU+9PmgAkJEcBigL4N+
NIV9GvjiirKUS6Yzpihyueubhm3PHl2MUMftr3lAPXlS3O2i7fVYcGf/cu5js9lfqF+2/zEmWtch
vxJD7OVMhgltqLQYat0AnwOd7KaIz6LCIIWfTg==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wVpMaTPUfiN+SmB5oqurhrrqQXAyBZBQCX2NYSU93EM=</DigestValue>
      </Reference>
      <Reference URI="/word/endnotes.xml?ContentType=application/vnd.openxmlformats-officedocument.wordprocessingml.endnotes+xml">
        <DigestMethod Algorithm="http://www.w3.org/2001/04/xmlenc#sha256"/>
        <DigestValue>7QhXTdAp+1QlERa2/zG7nC2PO9NTLfmYP7JR+gROf68=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1h0HF4nWeB9rYJujeW2Oi2f+TH33qgjucLRiqc3WEaU=</DigestValue>
      </Reference>
      <Reference URI="/word/footnotes.xml?ContentType=application/vnd.openxmlformats-officedocument.wordprocessingml.footnotes+xml">
        <DigestMethod Algorithm="http://www.w3.org/2001/04/xmlenc#sha256"/>
        <DigestValue>E58usfOuwcEIRpN4iRWME0urIeHC1nGO8ZvLtZqejoQ=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MxnHMXRSqYqSBB7LskHvuuc5cBWaWCSqjZdkk2RpGsA=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2022-10-06T09:23:51Z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2022-10-06T09:23:51Z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59</cp:revision>
  <cp:lastPrinted>2022-08-18T12:50:00Z</cp:lastPrinted>
  <dcterms:created xsi:type="dcterms:W3CDTF">2021-01-21T11:32:00Z</dcterms:created>
  <dcterms:modified xsi:type="dcterms:W3CDTF">2022-10-06T09:23:00Z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