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21C6F7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BE6CBC">
        <w:rPr>
          <w:rFonts w:ascii="Garamond" w:hAnsi="Garamond"/>
          <w:sz w:val="24"/>
          <w:szCs w:val="24"/>
        </w:rPr>
        <w:t>14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31DB02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E6CBC" w:rsidRPr="002E2F1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https://zakazky.zcu.cz/contract_display_5560.html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F5A681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1</w:t>
      </w:r>
      <w:r w:rsidR="00BE6CBC">
        <w:rPr>
          <w:rFonts w:ascii="Garamond" w:hAnsi="Garamond" w:cs="Arial"/>
          <w:sz w:val="22"/>
          <w:szCs w:val="22"/>
        </w:rPr>
        <w:t>9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09:</w:t>
      </w:r>
      <w:r w:rsidR="00BE6CBC">
        <w:rPr>
          <w:rFonts w:ascii="Garamond" w:hAnsi="Garamond" w:cs="Arial"/>
          <w:sz w:val="22"/>
          <w:szCs w:val="22"/>
        </w:rPr>
        <w:t>0</w:t>
      </w:r>
      <w:r w:rsidR="002A256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91E5E" w14:textId="77777777" w:rsidR="007928A5" w:rsidRDefault="007928A5" w:rsidP="00795AAC">
      <w:r>
        <w:separator/>
      </w:r>
    </w:p>
  </w:endnote>
  <w:endnote w:type="continuationSeparator" w:id="0">
    <w:p w14:paraId="593AA552" w14:textId="77777777" w:rsidR="007928A5" w:rsidRDefault="007928A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6122E" w14:textId="77777777" w:rsidR="007928A5" w:rsidRDefault="007928A5" w:rsidP="00795AAC">
      <w:r>
        <w:separator/>
      </w:r>
    </w:p>
  </w:footnote>
  <w:footnote w:type="continuationSeparator" w:id="0">
    <w:p w14:paraId="188C82A9" w14:textId="77777777" w:rsidR="007928A5" w:rsidRDefault="007928A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28A5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6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xGitxtLV5Qu5ScU4xJxqa281g5gzqaaYPyRdQmVk5W0=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FOSkch0v4mL8+kK8Bq1Ng3V+Umt6o6vvxK8ZLFCr2gc=</DigestValue>
    </Reference>
  </SignedInfo>
  <SignatureValue>q5Ljg4z/lPjD4MS6jogjB9WUnzI/xJV69V+Ok7wxj8wlb84DMhAq2ljkBKZGmrmmRekK5P/EAsgx
MGPp33Biy69PM9P8tFzTztkhNVds+rOp8BkhevhoCdXGKq+2Bjg52CL3UL+F5nAMOuqnl/TExEXM
FKj7HkYrIL10tJJQLAqsj5s7RzrDFNUbcUFabF525lf+PHWhevSumHTkpzyBd48UiEWsfpY+82fK
pj9b/Auov8S+ijAbden6RX3othtUOaZA5Idcn5UYNJLMdI86hfnywNUl+Dr2CgZHttb4+29dT74c
MRGDj2admSyjoO9LwCQv0uYAwomiuGV9Nq9kJg==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owvKz5JIEU+luelyVAhlZL2Dxcj4ljzraeQUIYXDnpg=</DigestValue>
      </Reference>
      <Reference URI="/word/document.xml?ContentType=application/vnd.openxmlformats-officedocument.wordprocessingml.document.main+xml">
        <DigestMethod Algorithm="http://www.w3.org/2001/04/xmlenc#sha256"/>
        <DigestValue>f/GCun6uOTLIdHg7BlVCw85o7yQZ9kkVuQlBJUM7Oak=</DigestValue>
      </Reference>
      <Reference URI="/word/endnotes.xml?ContentType=application/vnd.openxmlformats-officedocument.wordprocessingml.endnotes+xml">
        <DigestMethod Algorithm="http://www.w3.org/2001/04/xmlenc#sha256"/>
        <DigestValue>j8Hhw1q1JlqVdcrjmCkRCq+dv+2NywmFp2N8cSvxD9g=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6TMDm21TQVJkLibWxYf6yOHHAW2X3vsAmAlBLHYFkmg=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fjMPn8mpb0CYbkR7ZZsPlIHmLp7rPZc+kOXn2xwcf9Y=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2022-10-06T07:55:53Z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2022-10-06T07:55:53Z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52ED8-D218-4529-BBA6-BDE6BB4A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78</cp:revision>
  <cp:lastPrinted>2022-02-22T11:35:00Z</cp:lastPrinted>
  <dcterms:created xsi:type="dcterms:W3CDTF">2021-09-14T05:18:00Z</dcterms:created>
  <dcterms:modified xsi:type="dcterms:W3CDTF">2022-10-06T07:55:00Z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