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312C84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</w:t>
      </w:r>
      <w:r w:rsidR="00DA465D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656AA2A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DA465D">
        <w:t>67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ABEE4A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DA465D">
        <w:rPr>
          <w:rFonts w:ascii="Garamond" w:hAnsi="Garamond" w:cs="Arial"/>
          <w:b/>
          <w:sz w:val="22"/>
          <w:szCs w:val="22"/>
        </w:rPr>
        <w:t>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E3610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B0DD4" w14:textId="77777777" w:rsidR="004717D4" w:rsidRDefault="004717D4" w:rsidP="00795AAC">
      <w:r>
        <w:separator/>
      </w:r>
    </w:p>
  </w:endnote>
  <w:endnote w:type="continuationSeparator" w:id="0">
    <w:p w14:paraId="71C6AB16" w14:textId="77777777" w:rsidR="004717D4" w:rsidRDefault="004717D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FAE9F" w14:textId="77777777" w:rsidR="004717D4" w:rsidRDefault="004717D4" w:rsidP="00795AAC">
      <w:r>
        <w:separator/>
      </w:r>
    </w:p>
  </w:footnote>
  <w:footnote w:type="continuationSeparator" w:id="0">
    <w:p w14:paraId="27405246" w14:textId="77777777" w:rsidR="004717D4" w:rsidRDefault="004717D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0noqPna7yVyqdRpZJBpBej/U3vK4dGy1c0NLxw04BTs=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pGiW+cS1dCj7Vdm2oGkBYip632ze80+U9fktEHq3pZA=</DigestValue>
    </Reference>
  </SignedInfo>
  <SignatureValue>guXCoVe/IkrugDWi+Kb6pcW/qJmSmUr75LgvEyu2vw/W0azXU41pi3YkTl0Zx3DjniAmufTwaJjO
S5InB3j3aBWqOhZ4QuUHEsPXWaNgOQOKPRhuE/eyClXJqszZCAOr6UMbNinPFG+JOkYt3VpFFquE
mJG+7wRnzM3bnJgJsjqduTYKqnUvtk8S1pCbjx4GL6BxSwu2bUJetC0JNvsdBY3Jc8EbnHCtcZxY
6aMSQNr90HFlaiEtuSQU4oplIY2ODFSwmBMTjSH22xAORaquInq4HlvQkrYj35qQU0y4VsbOkpMr
HIbj2WIYB+Zf4Lzjk2kTYGzW/i0Yrt+cMDIGqg==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MbqhH2s9xEU0zdBwEhuOni/YC+8FgzzhYXlS80Wk4J8=</DigestValue>
      </Reference>
      <Reference URI="/word/endnotes.xml?ContentType=application/vnd.openxmlformats-officedocument.wordprocessingml.endnotes+xml">
        <DigestMethod Algorithm="http://www.w3.org/2001/04/xmlenc#sha256"/>
        <DigestValue>GXBYZFCnoJGqodaddVNqBW0QId1fyxL/rQ024XR8u3A=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Yvgg6jmidAU2dtgne8dEK/ymmtzHnVBw95whWixxnZY=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zPl9VxzMWqWt+tLBExVU27x5wZvxQhYM5TMrmPB/bJw=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2022-10-06T07:30:30Z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2022-10-06T07:30:30Z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1CBA3-EA68-4CAD-9C39-29C63159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58</cp:revision>
  <cp:lastPrinted>2022-08-18T12:50:00Z</cp:lastPrinted>
  <dcterms:created xsi:type="dcterms:W3CDTF">2021-01-21T11:32:00Z</dcterms:created>
  <dcterms:modified xsi:type="dcterms:W3CDTF">2022-10-06T07:30:00Z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