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4C990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C40B53">
        <w:rPr>
          <w:rFonts w:ascii="Garamond" w:hAnsi="Garamond"/>
          <w:sz w:val="24"/>
          <w:szCs w:val="24"/>
        </w:rPr>
        <w:t>10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9A824D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40B53" w:rsidRPr="004167E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C58D26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C40B53">
        <w:rPr>
          <w:rFonts w:ascii="Garamond" w:hAnsi="Garamond" w:cs="Arial"/>
          <w:sz w:val="22"/>
          <w:szCs w:val="22"/>
        </w:rPr>
        <w:t>8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C40B53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205A5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AF85A" w14:textId="77777777" w:rsidR="00F31768" w:rsidRDefault="00F31768" w:rsidP="00795AAC">
      <w:r>
        <w:separator/>
      </w:r>
    </w:p>
  </w:endnote>
  <w:endnote w:type="continuationSeparator" w:id="0">
    <w:p w14:paraId="597EA14A" w14:textId="77777777" w:rsidR="00F31768" w:rsidRDefault="00F3176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A02FF" w14:textId="77777777" w:rsidR="00F31768" w:rsidRDefault="00F31768" w:rsidP="00795AAC">
      <w:r>
        <w:separator/>
      </w:r>
    </w:p>
  </w:footnote>
  <w:footnote w:type="continuationSeparator" w:id="0">
    <w:p w14:paraId="1CADA984" w14:textId="77777777" w:rsidR="00F31768" w:rsidRDefault="00F3176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B53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31768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7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Zg994H/P84zEijibcUD+qxx929+bLPBxCEXxPpWAz+s=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zSLgQGB8wPxAm5XXszZCYSAt6Eq/RSq2J9gIlZr00TM=</DigestValue>
    </Reference>
  </SignedInfo>
  <SignatureValue>YQNfmlFyBWvLBTp5rZC9ZYiVZaeayPkGv5nygzsTyF5GCxxiG2K9naip9dsVvRaOuBekWzxx6bFo
khZlr9qABK/xJQCkPCWpuN0DtWy/m1mfDcP+3roF8p/XosCFX7iaCiK6YC+ZOjP7LbwNzzuEL5Aq
jNKboqZqnX1oePfGmyTXwULaNmH2sT3tyw4kNyX6ZOZepQ/qo46FW7pOHBIzLdQJRAuaGsV1xv4y
0i0pqOwVEDGZY4GixSJxHc1KYmFUoqthGGdxN7+3R5eRAU5hi1HH0a8f9PLujJbNpddIBPBKx4cA
K6TGeVCthT7IkmQRZgC97QSVki+iVuNdvld8cQ==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L3AymVUb9a2kXxJsqxlx3PL4gZzxSSno6urvKMXxp7g=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xvbpnWFby8QUkwup+tFQYW9Tr9pDvpyDpZmmJabYEAU=</DigestValue>
      </Reference>
      <Reference URI="/word/endnotes.xml?ContentType=application/vnd.openxmlformats-officedocument.wordprocessingml.endnotes+xml">
        <DigestMethod Algorithm="http://www.w3.org/2001/04/xmlenc#sha256"/>
        <DigestValue>vBxF4NJeGBeMjKYKIa2FHyjJqwToiCFzTCYmcYImiLY=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GnxQAMD4Um322hTm8gQsVVxQQ1RCFICmjABVhNXdVTA=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KzUrwDKlV9xJ+smKM7D02EldTjfNqOEJidpMUnpESF8=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2022-10-04T12:22:35Z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2022-10-04T12:22:35Z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5CCBD-868D-4622-8B0F-2BBAFF0C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78</cp:revision>
  <cp:lastPrinted>2022-02-22T11:35:00Z</cp:lastPrinted>
  <dcterms:created xsi:type="dcterms:W3CDTF">2021-09-14T05:18:00Z</dcterms:created>
  <dcterms:modified xsi:type="dcterms:W3CDTF">2022-10-04T12:22:00Z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