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0BBE6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719DB">
        <w:rPr>
          <w:rFonts w:ascii="Garamond" w:hAnsi="Garamond"/>
          <w:sz w:val="24"/>
          <w:szCs w:val="24"/>
        </w:rPr>
        <w:t>1</w:t>
      </w:r>
      <w:r w:rsidR="00707EF4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420522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07EF4" w:rsidRPr="005401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DE6F0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2719DB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09:</w:t>
      </w:r>
      <w:r w:rsidR="00707EF4">
        <w:rPr>
          <w:rFonts w:ascii="Garamond" w:hAnsi="Garamond" w:cs="Arial"/>
          <w:sz w:val="22"/>
          <w:szCs w:val="22"/>
        </w:rPr>
        <w:t>45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</w:t>
      </w:r>
      <w:bookmarkStart w:id="8" w:name="_GoBack"/>
      <w:r w:rsidR="00BD3729" w:rsidRPr="00F54D1D">
        <w:rPr>
          <w:rFonts w:ascii="Garamond" w:hAnsi="Garamond" w:cs="Arial"/>
        </w:rPr>
        <w:t>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bookmarkEnd w:id="8"/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</w:t>
      </w:r>
      <w:r w:rsidRPr="00E23443">
        <w:rPr>
          <w:rFonts w:ascii="Garamond" w:eastAsia="Times New Roman" w:hAnsi="Garamond" w:cs="Arial"/>
        </w:rPr>
        <w:lastRenderedPageBreak/>
        <w:t>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>
        <w:rPr>
          <w:rFonts w:ascii="Garamond" w:hAnsi="Garamond"/>
          <w:sz w:val="22"/>
          <w:szCs w:val="22"/>
        </w:rPr>
        <w:lastRenderedPageBreak/>
        <w:t>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784AB" w14:textId="77777777" w:rsidR="00E36152" w:rsidRDefault="00E36152" w:rsidP="00795AAC">
      <w:r>
        <w:separator/>
      </w:r>
    </w:p>
  </w:endnote>
  <w:endnote w:type="continuationSeparator" w:id="0">
    <w:p w14:paraId="1AABD611" w14:textId="77777777" w:rsidR="00E36152" w:rsidRDefault="00E3615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8E5EC9F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707EF4" w:rsidRPr="00707EF4">
      <w:rPr>
        <w:noProof/>
      </w:rPr>
      <w:t xml:space="preserve"> </w:t>
    </w:r>
    <w:r w:rsidR="00707EF4">
      <w:rPr>
        <w:noProof/>
      </w:rPr>
      <w:drawing>
        <wp:inline distT="0" distB="0" distL="0" distR="0" wp14:anchorId="3CB3C02D" wp14:editId="7AD8AEC4">
          <wp:extent cx="1323975" cy="661187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44046" cy="671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CE5D9" w14:textId="77777777" w:rsidR="00E36152" w:rsidRDefault="00E36152" w:rsidP="00795AAC">
      <w:r>
        <w:separator/>
      </w:r>
    </w:p>
  </w:footnote>
  <w:footnote w:type="continuationSeparator" w:id="0">
    <w:p w14:paraId="4318B8BC" w14:textId="77777777" w:rsidR="00E36152" w:rsidRDefault="00E3615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07EF4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36152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qcbFb4y41BJ1PsApjzMRRnQqEO7rdqPuwiRR2J7WCvI=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g9yBZCwkS+U3I5L05WBgeGYEgE4cy6OS4bgDipT7mPM=</DigestValue>
    </Reference>
  </SignedInfo>
  <SignatureValue>pkz5e0zW6kRYB5VH/ZaLHDeQNZgAcnevC1yQsRNiBwLHeVSamsDSmbbnNpdz9jrx263UGGaGGJtM
z3Pp1JjnRk3i36Nm2QeHVG1qtRuJg7vH1vgUg894sesryHm6ete1cpJRf4n18qiA5HR+w7DREIBg
zXvOf8JNzqnp8xKMTOdSdgMLSl9Rjc+BZT53QPuP9TOnsm7JC58DDeMtSUJb9RmlCCK+8ur5rv2t
moYGQfr9oDymog+FswhVbjKJ7/MXMeGqzzr7euAPLiD7fiWK5+i3S4X/+DrQBFRdddGNlZKUrPmB
AStc1Jt46/XqXoYkZZh/2ArtSwo3W9oITwNNjw==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qNS/6s+4ZhoJogpeD4M+c+yO87Q2mlw/FcxHr58Uqts=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YwtFCH5r24+iweAPAkUl1lhn7kho02g20YfoTc7Bylc=</DigestValue>
      </Reference>
      <Reference URI="/word/endnotes.xml?ContentType=application/vnd.openxmlformats-officedocument.wordprocessingml.endnotes+xml">
        <DigestMethod Algorithm="http://www.w3.org/2001/04/xmlenc#sha256"/>
        <DigestValue>dIyYZAdXabetnQ5F8Pt2o6Qzln2Kt/scCByXgrXo48Q=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ljqgohuzZ1nTSpo9Lh5/BHWpmfopcyxXM33Dhf18y3A=</DigestValue>
      </Reference>
      <Reference URI="/word/footnotes.xml?ContentType=application/vnd.openxmlformats-officedocument.wordprocessingml.footnotes+xml">
        <DigestMethod Algorithm="http://www.w3.org/2001/04/xmlenc#sha256"/>
        <DigestValue>spvqBu3+Akoh48TRxnnWeb4qIJjvFbrB0gm60myYlLo=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YB2al+3XPFCeM/jYE8uOP1g6DeDMoV4r446vl1aaQUE=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nKfCe7ufytMf7Ezfo3GBEkPMUPix1ac8XwfoWDurjVw=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2022-10-04T10:59:46Z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2022-10-04T10:59:46Z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BB88D-0275-421D-916F-1F441BC33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77</cp:revision>
  <cp:lastPrinted>2022-02-22T11:35:00Z</cp:lastPrinted>
  <dcterms:created xsi:type="dcterms:W3CDTF">2021-09-14T05:18:00Z</dcterms:created>
  <dcterms:modified xsi:type="dcterms:W3CDTF">2022-10-04T10:59:00Z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