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A6BCE7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2719DB">
        <w:rPr>
          <w:rFonts w:ascii="Garamond" w:hAnsi="Garamond"/>
          <w:sz w:val="24"/>
          <w:szCs w:val="24"/>
        </w:rPr>
        <w:t>1</w:t>
      </w:r>
      <w:r w:rsidR="00705D88">
        <w:rPr>
          <w:rFonts w:ascii="Garamond" w:hAnsi="Garamond"/>
          <w:sz w:val="24"/>
          <w:szCs w:val="24"/>
        </w:rPr>
        <w:t>1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573041E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05D88" w:rsidRPr="00D35B8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https://zakazky.zcu.cz/contract_display_5552.html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B17867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1</w:t>
      </w:r>
      <w:r w:rsidR="002719DB">
        <w:rPr>
          <w:rFonts w:ascii="Garamond" w:hAnsi="Garamond" w:cs="Arial"/>
          <w:sz w:val="22"/>
          <w:szCs w:val="22"/>
        </w:rPr>
        <w:t>7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09:</w:t>
      </w:r>
      <w:r w:rsidR="00705D88">
        <w:rPr>
          <w:rFonts w:ascii="Garamond" w:hAnsi="Garamond" w:cs="Arial"/>
          <w:sz w:val="22"/>
          <w:szCs w:val="22"/>
        </w:rPr>
        <w:t>3</w:t>
      </w:r>
      <w:r w:rsidR="002A256E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F5AE3" w14:textId="77777777" w:rsidR="00CC71C4" w:rsidRDefault="00CC71C4" w:rsidP="00795AAC">
      <w:r>
        <w:separator/>
      </w:r>
    </w:p>
  </w:endnote>
  <w:endnote w:type="continuationSeparator" w:id="0">
    <w:p w14:paraId="17C9F215" w14:textId="77777777" w:rsidR="00CC71C4" w:rsidRDefault="00CC71C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89CB2" w14:textId="77777777" w:rsidR="00CC71C4" w:rsidRDefault="00CC71C4" w:rsidP="00795AAC">
      <w:r>
        <w:separator/>
      </w:r>
    </w:p>
  </w:footnote>
  <w:footnote w:type="continuationSeparator" w:id="0">
    <w:p w14:paraId="43D9BF77" w14:textId="77777777" w:rsidR="00CC71C4" w:rsidRDefault="00CC71C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5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iAf3UXsbX/TYT8+3XTgdGkewHT9ypgqsZNaro9W+08k=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7KyLf22ER8ICSKEpvp8CPjF8jHiFRyatquQCXUwIo9c=</DigestValue>
    </Reference>
  </SignedInfo>
  <SignatureValue>OBNhYSxhUjJXSlZSdZH842fHsWeswoHB8NW3oFfgLeHsqJ/kDn/LsQ08KdlFb+rx/hGs9wGWInvr
OTw+PvT23DLD1BpCTXsIo+3IG70ddqUhL006yYZJqLlV6XAVgx9CwMosuxicUXHTIxgsqZrPUum9
vvca1ksix34Ac0WPbD3YqvGNS71olQFvVZsiowMUQrSGMlPUome9rz6YOPhqZ+dQoqReUT9o6epU
W4SS+9ufKAuCF5JdEmSKVVI5/KOVGafJMKleTj3S5/OP7jL3s5Orc9lZk4VzEAQC8JmRb4bv/icC
uxZVd18PqKm2msGPwdtu8EaBE2atearMDo/oMQ==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zMY8Xag1PDp7ZH4p38cmaSuNAEKzreggyXnK7veb3yU=</DigestValue>
      </Reference>
      <Reference URI="/word/document.xml?ContentType=application/vnd.openxmlformats-officedocument.wordprocessingml.document.main+xml">
        <DigestMethod Algorithm="http://www.w3.org/2001/04/xmlenc#sha256"/>
        <DigestValue>0NE4J+aipcDemU4vB+XW/fIG4TIUk0UB9a0nmFyaniQ=</DigestValue>
      </Reference>
      <Reference URI="/word/endnotes.xml?ContentType=application/vnd.openxmlformats-officedocument.wordprocessingml.endnotes+xml">
        <DigestMethod Algorithm="http://www.w3.org/2001/04/xmlenc#sha256"/>
        <DigestValue>PARxxhwImzFsKQTww2iJaWf8p6/Xb5/Tbx7JqJAKdS4=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t4U7EXv7lMl/UdLBMM4dkpBNtDZQ7Uft5g8Q3NhS3gk=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A6cVRto9/f3ykQC8P4Nq0m+3oiTfGUhJd3CZhuazyoU=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2022-10-04T09:48:59Z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2022-10-04T09:48:59Z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F6A12-58A8-4431-9617-C84D16E45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76</cp:revision>
  <cp:lastPrinted>2022-02-22T11:35:00Z</cp:lastPrinted>
  <dcterms:created xsi:type="dcterms:W3CDTF">2021-09-14T05:18:00Z</dcterms:created>
  <dcterms:modified xsi:type="dcterms:W3CDTF">2022-10-04T09:48:00Z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