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67732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719DB">
        <w:rPr>
          <w:rFonts w:ascii="Garamond" w:hAnsi="Garamond"/>
          <w:sz w:val="24"/>
          <w:szCs w:val="24"/>
        </w:rPr>
        <w:t>1</w:t>
      </w:r>
      <w:r w:rsidR="00F966A8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BBFA85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966A8" w:rsidRPr="00877D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90F78D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2719D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F966A8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8AA" w14:textId="77777777" w:rsidR="00DA3FDA" w:rsidRDefault="00DA3FDA" w:rsidP="00795AAC">
      <w:r>
        <w:separator/>
      </w:r>
    </w:p>
  </w:endnote>
  <w:endnote w:type="continuationSeparator" w:id="0">
    <w:p w14:paraId="5321CC59" w14:textId="77777777" w:rsidR="00DA3FDA" w:rsidRDefault="00DA3F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42F91" w14:textId="77777777" w:rsidR="00DA3FDA" w:rsidRDefault="00DA3FDA" w:rsidP="00795AAC">
      <w:r>
        <w:separator/>
      </w:r>
    </w:p>
  </w:footnote>
  <w:footnote w:type="continuationSeparator" w:id="0">
    <w:p w14:paraId="019B8A10" w14:textId="77777777" w:rsidR="00DA3FDA" w:rsidRDefault="00DA3F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3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lePie0B4JMZPkUHA4kaD8flV9f+ps+ZjQn7j4bJS9q8=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/fT1yQJw3F1BvyzyAZfi7I7hFeld7fwGhElI8RotavE=</DigestValue>
    </Reference>
  </SignedInfo>
  <SignatureValue>nYOV5VK1cC/DopvNbcMVvNF1DlmqUnu+jjJCRvOogNOBkZNnxIl1wtN2m2KaVSaSWCUMEIz5plve
Rgh72EIS8067lDcCXPndXQZRi2kPCUImKQ5a7+ETgv3uOyvC4zmUbj2fCELRCFNU1DSeJxhqy/hx
EAPRhnlO9ICtDAkYwqFIbPxd/NBTAp7CR7AiqUJ7LsOkYQmgf2NPh2TAuuzZe4WOhN4yXgtCeywb
5AoeCAuIHm58x+xyg9PfzXNzIxZZ5IhfpT415aMtGAxUYIolJYub99U3CJhSgEodY2jQQaWhPWBk
QZKXxcBmBzonTJ9AEyVUhSwTEfydnxl3fsCOXA==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28W6yrgHltbqrO1VVUIzDWX2pUq0AVC/vhJoI7x4glw=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VHjfZJ2syQCNY/rneIZcpt1qZE3CJny6Bl/RBLYdRNo=</DigestValue>
      </Reference>
      <Reference URI="/word/endnotes.xml?ContentType=application/vnd.openxmlformats-officedocument.wordprocessingml.endnotes+xml">
        <DigestMethod Algorithm="http://www.w3.org/2001/04/xmlenc#sha256"/>
        <DigestValue>DD4uwTIiniQ1NA39EGghKoJ+VVpuNnIqYyQfrUzFBs8=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sDjrF79yRfXrEqi2Gi6jTpg9BEh/OTQhnH/G9YTtduE=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4E1uJX1AkcVXAiE3tVxpS3+bluxpgqLUbZE0Cgo5uPY=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2022-10-04T09:31:11Z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2022-10-04T09:31:11Z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E4802-E459-472E-987A-A07B5404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76</cp:revision>
  <cp:lastPrinted>2022-02-22T11:35:00Z</cp:lastPrinted>
  <dcterms:created xsi:type="dcterms:W3CDTF">2021-09-14T05:18:00Z</dcterms:created>
  <dcterms:modified xsi:type="dcterms:W3CDTF">2022-10-04T09:31:00Z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