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BF619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719DB">
        <w:rPr>
          <w:rFonts w:ascii="Garamond" w:hAnsi="Garamond"/>
          <w:sz w:val="24"/>
          <w:szCs w:val="24"/>
        </w:rPr>
        <w:t>13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F0A14D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719DB" w:rsidRPr="00C676C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38DF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2719D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B78AA" w14:textId="77777777" w:rsidR="00DA3FDA" w:rsidRDefault="00DA3FDA" w:rsidP="00795AAC">
      <w:r>
        <w:separator/>
      </w:r>
    </w:p>
  </w:endnote>
  <w:endnote w:type="continuationSeparator" w:id="0">
    <w:p w14:paraId="5321CC59" w14:textId="77777777" w:rsidR="00DA3FDA" w:rsidRDefault="00DA3F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42F91" w14:textId="77777777" w:rsidR="00DA3FDA" w:rsidRDefault="00DA3FDA" w:rsidP="00795AAC">
      <w:r>
        <w:separator/>
      </w:r>
    </w:p>
  </w:footnote>
  <w:footnote w:type="continuationSeparator" w:id="0">
    <w:p w14:paraId="019B8A10" w14:textId="77777777" w:rsidR="00DA3FDA" w:rsidRDefault="00DA3F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OLaM7IoshLFtn+0qyYeLoOW0ruNwMe9scJQr981GSsA=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AgJtRa/S5kuA28HtmgwoGhbOBi3T5ing4Eneitp+oFM=</DigestValue>
    </Reference>
  </SignedInfo>
  <SignatureValue>a1zZ0mGQrQnFeG1vhJbm0ibUQ1ZrxKLDSJ7Fs5A+V347MvYog5m7qCxbgJA0BuZj6cvv7BBdXBqe
ALobO7+YjZtoHdhzGGxIk5VXlWKGJOw9qQ36vlzKXuu1fxnFoi4qWU5OM7fwKqk6rmyIUuB02nMJ
Aw8HS3VugjXIadt4QA4ogNRHzuqXpyxBJ6c9SPCoNmC6AVcMtSXnCHJDF2D1gETtoUyB4dUXi63Z
PWnUZ+vozpZFjBtyrr5DWQz67C4y2x5eXQvFZP4L9ujImZbXOqfz2rcAh2FmcKdJONsCTOsEwDbo
eKgV72OJ6MKRO9UB/yJgCosuDeKYK4S6NdOHAw==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wisZcDM+84ZiuEG4YeDdcJ2l/fdsOzRJv+9r1tt11WE=</DigestValue>
      </Reference>
      <Reference URI="/word/document.xml?ContentType=application/vnd.openxmlformats-officedocument.wordprocessingml.document.main+xml">
        <DigestMethod Algorithm="http://www.w3.org/2001/04/xmlenc#sha256"/>
        <DigestValue>1ZEsDszZZMpqATrymwOFdBiJNLRQAlMREZ/3pJpQcgw=</DigestValue>
      </Reference>
      <Reference URI="/word/endnotes.xml?ContentType=application/vnd.openxmlformats-officedocument.wordprocessingml.endnotes+xml">
        <DigestMethod Algorithm="http://www.w3.org/2001/04/xmlenc#sha256"/>
        <DigestValue>DD4uwTIiniQ1NA39EGghKoJ+VVpuNnIqYyQfrUzFBs8=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sDjrF79yRfXrEqi2Gi6jTpg9BEh/OTQhnH/G9YTtduE=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sxNxfJChIHjXkwPXix6qNwSqNkTFC/kzAIBqpa0Sh1w=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2022-10-04T09:14:24Z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2022-10-04T09:14:24Z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4CC7D-67B9-4535-A1A7-999E2BB8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75</cp:revision>
  <cp:lastPrinted>2022-02-22T11:35:00Z</cp:lastPrinted>
  <dcterms:created xsi:type="dcterms:W3CDTF">2021-09-14T05:18:00Z</dcterms:created>
  <dcterms:modified xsi:type="dcterms:W3CDTF">2022-10-04T09:14:00Z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