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24682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BD3C6F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43A5E7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BD3C6F">
        <w:t>50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178BD5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BD3C6F">
        <w:rPr>
          <w:rFonts w:ascii="Garamond" w:hAnsi="Garamond" w:cs="Arial"/>
          <w:b/>
          <w:sz w:val="22"/>
          <w:szCs w:val="22"/>
        </w:rPr>
        <w:t>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E3610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B0DD4" w14:textId="77777777" w:rsidR="004717D4" w:rsidRDefault="004717D4" w:rsidP="00795AAC">
      <w:r>
        <w:separator/>
      </w:r>
    </w:p>
  </w:endnote>
  <w:endnote w:type="continuationSeparator" w:id="0">
    <w:p w14:paraId="71C6AB16" w14:textId="77777777" w:rsidR="004717D4" w:rsidRDefault="004717D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FAE9F" w14:textId="77777777" w:rsidR="004717D4" w:rsidRDefault="004717D4" w:rsidP="00795AAC">
      <w:r>
        <w:separator/>
      </w:r>
    </w:p>
  </w:footnote>
  <w:footnote w:type="continuationSeparator" w:id="0">
    <w:p w14:paraId="27405246" w14:textId="77777777" w:rsidR="004717D4" w:rsidRDefault="004717D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GK4YaTFjnDMATTm6BNq/PrHazjDc7COMgPJ6FLif2O8=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gBI1C66GEU9kw9fy9GJGVYcve3bFQ5A1ZzHSk7BqVq4=</DigestValue>
    </Reference>
  </SignedInfo>
  <SignatureValue>GgWDyvslreuGvzJf0rRMWmIBDikfjJcnFYsXjhi5dQea3BJexWBO/JQ3YHxmUZPvNTjgE8+iMFZT
0hxWMZ/EJ0/7T6efTK0tSVH/kfrLVxtZ4LFXqH36Ze+/xkOwXaXqkg/fnDQxyNEtbt5wm8OaA+PU
htzYG7PdbBn9fd5vkXYETn+VUAHoRV07njdCfxk+T2uHnc4a7VHT4AcKULbElTr2PZ22HcTPI6p1
l5tbl7xkQnO3lxOto+qqNbK7vN4d8yNmAJRtfsxkU5tLgtQnRgPGu807VombIahotoZ3ZE81huZ7
erxlzcVPLzO/spgotBhRm4c5tgds8j82SXOnNg==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LSKIuI4p4fTjy7jjUis7ba+isRGR/2UhH0Sj+2cq6zM=</DigestValue>
      </Reference>
      <Reference URI="/word/endnotes.xml?ContentType=application/vnd.openxmlformats-officedocument.wordprocessingml.endnotes+xml">
        <DigestMethod Algorithm="http://www.w3.org/2001/04/xmlenc#sha256"/>
        <DigestValue>GXBYZFCnoJGqodaddVNqBW0QId1fyxL/rQ024XR8u3A=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Yvgg6jmidAU2dtgne8dEK/ymmtzHnVBw95whWixxnZY=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WFfT4R4vE0CNiFDqudI8s22xHn/B28n6liNtnNUY2Rs=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2022-10-03T09:47:53Z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2022-10-03T09:47:53Z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790C7-CE89-4C7D-9497-915B9854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57</cp:revision>
  <cp:lastPrinted>2022-08-18T12:50:00Z</cp:lastPrinted>
  <dcterms:created xsi:type="dcterms:W3CDTF">2021-01-21T11:32:00Z</dcterms:created>
  <dcterms:modified xsi:type="dcterms:W3CDTF">2022-10-03T09:47:00Z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