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4DA92C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7E3610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2401F5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C4256">
        <w:t>4</w:t>
      </w:r>
      <w:r w:rsidR="007E3610">
        <w:t>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C7D07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7C4256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7E3610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7E3610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4D2C9" w14:textId="77777777" w:rsidR="005F633B" w:rsidRDefault="005F633B" w:rsidP="00795AAC">
      <w:r>
        <w:separator/>
      </w:r>
    </w:p>
  </w:endnote>
  <w:endnote w:type="continuationSeparator" w:id="0">
    <w:p w14:paraId="2177B625" w14:textId="77777777" w:rsidR="005F633B" w:rsidRDefault="005F63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89D8B" w14:textId="77777777" w:rsidR="005F633B" w:rsidRDefault="005F633B" w:rsidP="00795AAC">
      <w:r>
        <w:separator/>
      </w:r>
    </w:p>
  </w:footnote>
  <w:footnote w:type="continuationSeparator" w:id="0">
    <w:p w14:paraId="2585F5C0" w14:textId="77777777" w:rsidR="005F633B" w:rsidRDefault="005F63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R8aQRa1jzbKO9SljnUblsTTrqWyFE3pCo47MDqkKgwk=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wL8y3Dd5QS40knpvsdGOE8x93VZZcaARClHvKstowpg=</DigestValue>
    </Reference>
  </SignedInfo>
  <SignatureValue>naXthy6qrzsGDaHBPf5/XnKHHPVPhfrOfwL/FThJnsCOstzWWgajg4Q2+05fLbJ1lRMiJLkMajG9
hyGP1DR1/O1N5md+vw6QZCzp79BpNi4KuhJwAZ86PcmnLX4zi4Hq12pb5zul7+qNbjA0yH++5BZU
yWfBXXyZ5MySr3s1Rjex2FKwR+DaIif7h8dTyuMFZjb/d+1zTmeYHH7wnFj4McXFT9vj63nD573g
vo63bzD+4/pTShxBRlcYR7jdqisoadRW6Il3bBzTVaTOLuC8g+3nZb4pHvwll3gKkDUKjks9CDGI
BtBKvlzt+58Ane2XeS+e57VAexfvAFujE7KPyw==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V0k9ns/PxtihKgtn+SgdEKbX94KuLGQt1TxTBZFXuAE=</DigestValue>
      </Reference>
      <Reference URI="/word/endnotes.xml?ContentType=application/vnd.openxmlformats-officedocument.wordprocessingml.endnotes+xml">
        <DigestMethod Algorithm="http://www.w3.org/2001/04/xmlenc#sha256"/>
        <DigestValue>fNCA5eERAKZ/bc37hbfcg46A1NBlLV2E3JSn/FNHVPc=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gMgoQMBa07uTc/g4Z5jCgxNldu6G+r7Z2RYIqI5ms+M=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uMIOK6oa7Am790DfWhiMe1kXikb8MH2x348W1Ll5xBI=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2022-09-30T10:10:07Z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2022-09-30T10:10:07Z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A4B02-6ED8-4B18-86B6-471BE8DB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56</cp:revision>
  <cp:lastPrinted>2022-08-18T12:50:00Z</cp:lastPrinted>
  <dcterms:created xsi:type="dcterms:W3CDTF">2021-01-21T11:32:00Z</dcterms:created>
  <dcterms:modified xsi:type="dcterms:W3CDTF">2022-09-30T10:10:00Z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