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E5ABB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7C4256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4F94F2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C4256">
        <w:t>47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365E2E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7C4256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C4256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4BF50" w14:textId="77777777" w:rsidR="00D61B96" w:rsidRDefault="00D61B96" w:rsidP="00795AAC">
      <w:r>
        <w:separator/>
      </w:r>
    </w:p>
  </w:endnote>
  <w:endnote w:type="continuationSeparator" w:id="0">
    <w:p w14:paraId="7DF4F42B" w14:textId="77777777" w:rsidR="00D61B96" w:rsidRDefault="00D61B9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D863F" w14:textId="77777777" w:rsidR="00D61B96" w:rsidRDefault="00D61B96" w:rsidP="00795AAC">
      <w:r>
        <w:separator/>
      </w:r>
    </w:p>
  </w:footnote>
  <w:footnote w:type="continuationSeparator" w:id="0">
    <w:p w14:paraId="67730043" w14:textId="77777777" w:rsidR="00D61B96" w:rsidRDefault="00D61B9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2UkFlHMBl5cGMVo0WzQ4XIKHlG+9I5I7H6J8tF9pqyQ=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ZKk3NgGbc4NFXvkmReYTuL+o0qW6nDu5+e30ODkjTJc=</DigestValue>
    </Reference>
  </SignedInfo>
  <SignatureValue>JIQJjckmJv063418fBZefxjkADYs8wLT4GETxZialvytltxi6IrDx3WONJ8yki0yfUZ9ll68ARVY
UC/LAEDPkCVJ9C/BJxA2XEVp2W5Ta9d85O7ejX/uDzyidgZbAq2bLBKC3V3tdJFE+zwnVxiCVBKm
r5EVq0DBdvL8/l/jHL2C/kLHMhV5n3EpSAbcRMvcpA1/y0NBAqsn7rfAz1KyVYYe8KD+bgrDPAbj
uaM5maXhSny4UoreZgFukSw4B0udoAxE7AoJPcATZ0WBFbzplFvRXkxzJ1eyWIz/Pz1WF0V8or2E
LakRyKwtV+l1kxOQVn3Wy/3JYsetapdI0EdiJg==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ulzamsWE4GYuUc43mpTUnLYBCavMP9z+sFki8Y2tpLI=</DigestValue>
      </Reference>
      <Reference URI="/word/endnotes.xml?ContentType=application/vnd.openxmlformats-officedocument.wordprocessingml.endnotes+xml">
        <DigestMethod Algorithm="http://www.w3.org/2001/04/xmlenc#sha256"/>
        <DigestValue>/9ALlEurNpGdV9dcjV21S8iXSbcPM7ruPCbPrP8fZlY=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n15iSSlzs06Z0YHSlv7W0SbU6KYpr1/nw9/ENHLI1Pg=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PA4D4DYsHXrlHa+Zp1qkZotrOKb0uRvetK2tllL9Q2E=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2022-09-30T09:40:02Z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2022-09-30T09:40:02Z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FF7C4-67D7-42D4-93BC-6E5EBE3A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54</cp:revision>
  <cp:lastPrinted>2022-08-18T12:50:00Z</cp:lastPrinted>
  <dcterms:created xsi:type="dcterms:W3CDTF">2021-01-21T11:32:00Z</dcterms:created>
  <dcterms:modified xsi:type="dcterms:W3CDTF">2022-09-30T09:40:00Z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