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E6356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95BAF">
        <w:rPr>
          <w:rFonts w:ascii="Garamond" w:hAnsi="Garamond"/>
          <w:sz w:val="24"/>
          <w:szCs w:val="24"/>
        </w:rPr>
        <w:t>10</w:t>
      </w:r>
      <w:r w:rsidR="00B24D94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5687C9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24D94" w:rsidRPr="008A6E7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https://zakazky.zcu.cz/contract_display_5531.html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15DABD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256E">
        <w:rPr>
          <w:rFonts w:ascii="Garamond" w:hAnsi="Garamond" w:cs="Arial"/>
          <w:sz w:val="22"/>
          <w:szCs w:val="22"/>
        </w:rPr>
        <w:t>1</w:t>
      </w:r>
      <w:r w:rsidR="00B24D94">
        <w:rPr>
          <w:rFonts w:ascii="Garamond" w:hAnsi="Garamond" w:cs="Arial"/>
          <w:sz w:val="22"/>
          <w:szCs w:val="22"/>
        </w:rPr>
        <w:t>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B24D94">
        <w:rPr>
          <w:rFonts w:ascii="Garamond" w:hAnsi="Garamond" w:cs="Arial"/>
          <w:sz w:val="22"/>
          <w:szCs w:val="22"/>
        </w:rPr>
        <w:t>09:00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3A8E9" w14:textId="77777777" w:rsidR="00773101" w:rsidRDefault="00773101" w:rsidP="00795AAC">
      <w:r>
        <w:separator/>
      </w:r>
    </w:p>
  </w:endnote>
  <w:endnote w:type="continuationSeparator" w:id="0">
    <w:p w14:paraId="7AFBEF85" w14:textId="77777777" w:rsidR="00773101" w:rsidRDefault="007731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8E8F9" w14:textId="77777777" w:rsidR="00773101" w:rsidRDefault="00773101" w:rsidP="00795AAC">
      <w:r>
        <w:separator/>
      </w:r>
    </w:p>
  </w:footnote>
  <w:footnote w:type="continuationSeparator" w:id="0">
    <w:p w14:paraId="356D7E1E" w14:textId="77777777" w:rsidR="00773101" w:rsidRDefault="007731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BAF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3101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4D94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B7827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3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CPhUm36faHsLCeVkK8xmAoF760OeZmeN2QVPKsRbp6c=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NCuTkLe4B69ZgwPJ6r0603hVMsMm5hA/XuXO3edhxNs=</DigestValue>
    </Reference>
  </SignedInfo>
  <SignatureValue>JypwAauxRz5ei/DK0k+sdj9FnmKokUND9ScJv6eWUHg5kuBq7zb5CyZqhx92ccMKMldH34qp4AqG
T11xD6MQVv64IkxuybmaXKl8Ib6zT3JQ1TnhNoQ38DMqgElXiM3njSmrgIhuPiB0qWbTC3i4yOTE
x6koAhGlNLlkP26YdbS/ebAmryupzXaV6UCbWh9EpCkz6ByKXw0d6KHskeEh7Gowymz/dEggR9SQ
D/VycUtspEK3r+Rz8WZoNsyrsnJIIVWnotP4yBS4Q6KUdYtHPJ4bKrTDj4z2JfIwXr8ff71+1Y8a
rfW/7O8RP8Ob7/QV6rATGmM6K2vxksT/SFIOPQ==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RwU691cSgvffqNExuSggis4QpztRJODq+wCBSGn6z9o=</DigestValue>
      </Reference>
      <Reference URI="/word/document.xml?ContentType=application/vnd.openxmlformats-officedocument.wordprocessingml.document.main+xml">
        <DigestMethod Algorithm="http://www.w3.org/2001/04/xmlenc#sha256"/>
        <DigestValue>dT7QBo57nLZ3Q4eK1qe2qzTQf4bIYk91ZdEye7BUmZM=</DigestValue>
      </Reference>
      <Reference URI="/word/endnotes.xml?ContentType=application/vnd.openxmlformats-officedocument.wordprocessingml.endnotes+xml">
        <DigestMethod Algorithm="http://www.w3.org/2001/04/xmlenc#sha256"/>
        <DigestValue>WvyXsbNaG5ssKZjSYq2+d8/QaS27MuKT7Lj0KqumJfI=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EdasbbN8B3DG49uwSD63R1PoCKwuuLKIP1HzGJR9kr8=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Kra2vueGkFB2haur2zEDDX2k6/w/oZsmPoXD7Asd0uk=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2022-09-27T05:40:30Z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2022-09-27T05:40:30Z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CEF8E-261D-48C4-8560-72263A6C4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77</cp:revision>
  <cp:lastPrinted>2022-02-22T11:35:00Z</cp:lastPrinted>
  <dcterms:created xsi:type="dcterms:W3CDTF">2021-09-14T05:18:00Z</dcterms:created>
  <dcterms:modified xsi:type="dcterms:W3CDTF">2022-09-27T05:40:00Z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