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D7B45E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095BAF">
        <w:rPr>
          <w:rFonts w:ascii="Garamond" w:hAnsi="Garamond"/>
          <w:sz w:val="24"/>
          <w:szCs w:val="24"/>
        </w:rPr>
        <w:t>106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68B315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95BAF" w:rsidRPr="000E1D7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https://zakazky.zcu.cz/contract_display_5532.html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5BD5D7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A256E">
        <w:rPr>
          <w:rFonts w:ascii="Garamond" w:hAnsi="Garamond" w:cs="Arial"/>
          <w:sz w:val="22"/>
          <w:szCs w:val="22"/>
        </w:rPr>
        <w:t>10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BB7827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095BAF">
        <w:rPr>
          <w:rFonts w:ascii="Garamond" w:hAnsi="Garamond" w:cs="Arial"/>
          <w:sz w:val="22"/>
          <w:szCs w:val="22"/>
        </w:rPr>
        <w:t>15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B78AA" w14:textId="77777777" w:rsidR="00DA3FDA" w:rsidRDefault="00DA3FDA" w:rsidP="00795AAC">
      <w:r>
        <w:separator/>
      </w:r>
    </w:p>
  </w:endnote>
  <w:endnote w:type="continuationSeparator" w:id="0">
    <w:p w14:paraId="5321CC59" w14:textId="77777777" w:rsidR="00DA3FDA" w:rsidRDefault="00DA3FD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42F91" w14:textId="77777777" w:rsidR="00DA3FDA" w:rsidRDefault="00DA3FDA" w:rsidP="00795AAC">
      <w:r>
        <w:separator/>
      </w:r>
    </w:p>
  </w:footnote>
  <w:footnote w:type="continuationSeparator" w:id="0">
    <w:p w14:paraId="019B8A10" w14:textId="77777777" w:rsidR="00DA3FDA" w:rsidRDefault="00DA3FD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BAF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B7827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3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sc7cnv/OflUoGVQsHsqDa7c8guV5ZdsV8U6+qmWkVcE=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Hgmt3ZH87AF5L+vjnEvD0xnWZ9qo+0oS+LyIBiXSbMo=</DigestValue>
    </Reference>
  </SignedInfo>
  <SignatureValue>U4okg0tv++nHidwOwOSvMt2OvPY6gcMz9k7qa8qoZqwjGDnz9DnnKnzmA2f85P1arL0dpf/GkT4A
ViADngzBwtKIiAkMz7fNhl1yf5F9sPNcQbrqZWb7QVv8LzORmYHVzRYP/0NV8ejIB9sWnJYD0u3Q
bP3NrpIz/s4VmYwhPFetGGusrJIb+YVUU7MwDnkkg6wrL36JJiMMhZeFVdIG+Gm17gxiwxidGZ79
OOzCLkxpvlKXEMGSqNRJCu5tDDzRJYcBI6qUwLTD0DaMVBx/sNZQXMD67CGtrABwWuJ11F+3+Tjf
XDygEEJ/aP97zwMxKiirhu5LkKNMWekkUqgoMw==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4zowN3QZjrSfz+xVfzv9T8n0pZqE5AlwOI76cmwrl64=</DigestValue>
      </Reference>
      <Reference URI="/word/document.xml?ContentType=application/vnd.openxmlformats-officedocument.wordprocessingml.document.main+xml">
        <DigestMethod Algorithm="http://www.w3.org/2001/04/xmlenc#sha256"/>
        <DigestValue>BEdTPHV7sWGtA1f1RKWnVfyGBviPvMy5ODdF+d9H5Hw=</DigestValue>
      </Reference>
      <Reference URI="/word/endnotes.xml?ContentType=application/vnd.openxmlformats-officedocument.wordprocessingml.endnotes+xml">
        <DigestMethod Algorithm="http://www.w3.org/2001/04/xmlenc#sha256"/>
        <DigestValue>DD4uwTIiniQ1NA39EGghKoJ+VVpuNnIqYyQfrUzFBs8=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sDjrF79yRfXrEqi2Gi6jTpg9BEh/OTQhnH/G9YTtduE=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wwzxrjq/YaKLKrPHB5na0+VH37YeEHJdwViCfzFsl2o=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2022-09-26T12:43:19Z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2022-09-26T12:43:19Z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C4D879-395D-4E39-A6C3-277A1EADD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76</cp:revision>
  <cp:lastPrinted>2022-02-22T11:35:00Z</cp:lastPrinted>
  <dcterms:created xsi:type="dcterms:W3CDTF">2021-09-14T05:18:00Z</dcterms:created>
  <dcterms:modified xsi:type="dcterms:W3CDTF">2022-09-26T12:43:00Z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