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82E3F7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B7827">
        <w:rPr>
          <w:rFonts w:ascii="Garamond" w:hAnsi="Garamond"/>
          <w:sz w:val="24"/>
          <w:szCs w:val="24"/>
        </w:rPr>
        <w:t>098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E009EA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B7827" w:rsidRPr="00B2094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https://zakazky.zcu.cz/contract_display_5529.html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C5C914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10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BB7827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B78AA" w14:textId="77777777" w:rsidR="00DA3FDA" w:rsidRDefault="00DA3FDA" w:rsidP="00795AAC">
      <w:r>
        <w:separator/>
      </w:r>
    </w:p>
  </w:endnote>
  <w:endnote w:type="continuationSeparator" w:id="0">
    <w:p w14:paraId="5321CC59" w14:textId="77777777" w:rsidR="00DA3FDA" w:rsidRDefault="00DA3FD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42F91" w14:textId="77777777" w:rsidR="00DA3FDA" w:rsidRDefault="00DA3FDA" w:rsidP="00795AAC">
      <w:r>
        <w:separator/>
      </w:r>
    </w:p>
  </w:footnote>
  <w:footnote w:type="continuationSeparator" w:id="0">
    <w:p w14:paraId="019B8A10" w14:textId="77777777" w:rsidR="00DA3FDA" w:rsidRDefault="00DA3FD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B7827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2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AaOvjMa6C86m+4ZGstiPXvzFLaFoaJpGE52AXeA4fUw=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qAMfGYgOpGMBjZUsiVR6gZFxpVQIAoobLWlYKC/hZp8=</DigestValue>
    </Reference>
  </SignedInfo>
  <SignatureValue>L1bo25rN9Qpye20Vx+k+CxM/V2CjcOKamhBwHhZs82oOJ//BgZyYzU9c+EAn8a2nAapxzoasO0SA
RDspol3Z7NN+QxDawsK1EG9jHJIDGi6AHh1xUSxqjIXkEGdtRUI49vVv2CqzlpGG5byNoA+MzKkL
EjvotbhkJw6IwY8nhNhphZi3Mj2qkck8giPnHma6AWlWQg9+uhnILWSIYqXUkcoL8xLSOp9plLVn
/3V3Q1rW/lW4YMP3QOcyWAlpb5M1IIkZxcYTztw3VgkGqll7w+EBxhBpZ6hmjwmWkgYxZmDGwHig
CgPPoH9Iz8FZn2oxFm/mMAhM/yj1Yel8wO+jrg==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3L0do+FdzgBlhMiwcqbG/yUdsozTUgZgcuRjs8Xlrz8=</DigestValue>
      </Reference>
      <Reference URI="/word/document.xml?ContentType=application/vnd.openxmlformats-officedocument.wordprocessingml.document.main+xml">
        <DigestMethod Algorithm="http://www.w3.org/2001/04/xmlenc#sha256"/>
        <DigestValue>TXHl8iBInSoOw7b0l0PV6EB8Ky34Q6kHcE7gVKIQ6G8=</DigestValue>
      </Reference>
      <Reference URI="/word/endnotes.xml?ContentType=application/vnd.openxmlformats-officedocument.wordprocessingml.endnotes+xml">
        <DigestMethod Algorithm="http://www.w3.org/2001/04/xmlenc#sha256"/>
        <DigestValue>DD4uwTIiniQ1NA39EGghKoJ+VVpuNnIqYyQfrUzFBs8=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sDjrF79yRfXrEqi2Gi6jTpg9BEh/OTQhnH/G9YTtduE=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eIzBEADgpY0ceGKGMkNWGJqNB6ATmkEiKIOqbT+dAVE=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2022-09-26T12:28:39Z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2022-09-26T12:28:39Z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9DE8A-3B80-471A-943C-82CCF8ADF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75</cp:revision>
  <cp:lastPrinted>2022-02-22T11:35:00Z</cp:lastPrinted>
  <dcterms:created xsi:type="dcterms:W3CDTF">2021-09-14T05:18:00Z</dcterms:created>
  <dcterms:modified xsi:type="dcterms:W3CDTF">2022-09-26T12:28:00Z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