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1E9780F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10</w:t>
      </w:r>
      <w:r w:rsidR="002A256E">
        <w:rPr>
          <w:rFonts w:ascii="Garamond" w:hAnsi="Garamond"/>
          <w:sz w:val="24"/>
          <w:szCs w:val="24"/>
        </w:rPr>
        <w:t>7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34331D7F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2A256E" w:rsidRPr="008C5579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https://zakazky.zcu.cz/contract_display_5522.html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  <w:bookmarkStart w:id="1" w:name="_GoBack"/>
      <w:bookmarkEnd w:id="1"/>
    </w:p>
    <w:p w14:paraId="6B26D401" w14:textId="13156AE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A256E">
        <w:rPr>
          <w:rFonts w:ascii="Garamond" w:hAnsi="Garamond" w:cs="Arial"/>
          <w:sz w:val="22"/>
          <w:szCs w:val="22"/>
        </w:rPr>
        <w:t>10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10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2A256E">
        <w:rPr>
          <w:rFonts w:ascii="Garamond" w:hAnsi="Garamond" w:cs="Arial"/>
          <w:sz w:val="22"/>
          <w:szCs w:val="22"/>
        </w:rPr>
        <w:t>09:00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6B78AA" w14:textId="77777777" w:rsidR="00DA3FDA" w:rsidRDefault="00DA3FDA" w:rsidP="00795AAC">
      <w:r>
        <w:separator/>
      </w:r>
    </w:p>
  </w:endnote>
  <w:endnote w:type="continuationSeparator" w:id="0">
    <w:p w14:paraId="5321CC59" w14:textId="77777777" w:rsidR="00DA3FDA" w:rsidRDefault="00DA3FD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CB246" w14:textId="77777777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F42F91" w14:textId="77777777" w:rsidR="00DA3FDA" w:rsidRDefault="00DA3FDA" w:rsidP="00795AAC">
      <w:r>
        <w:separator/>
      </w:r>
    </w:p>
  </w:footnote>
  <w:footnote w:type="continuationSeparator" w:id="0">
    <w:p w14:paraId="019B8A10" w14:textId="77777777" w:rsidR="00DA3FDA" w:rsidRDefault="00DA3FD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2D8D"/>
    <w:rsid w:val="006135F9"/>
    <w:rsid w:val="0061618C"/>
    <w:rsid w:val="00617021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8C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80E44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522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h+aSJNbI7FRPa8/EtVzpw1xxtJmFg4WUJs5K92+nNis=</DigestValue>
    </Reference>
    <Reference Type="http://www.w3.org/2000/09/xmldsig#Object" URI="#idOfficeObject">
      <DigestMethod Algorithm="http://www.w3.org/2001/04/xmlenc#sha256"/>
      <DigestValue>m1hFlVopc7m60muqOhJ9a/ZCWbWlWnmWTq0Fwq4GXls=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ojSC7PpGXsX+nrnWB6/PhRq/7//jzsJcwk7IPKPB9Kk=</DigestValue>
    </Reference>
  </SignedInfo>
  <SignatureValue>LS9JkFrMTUdABTcmtruxzHpC4pUjD4wWqeUb7Nem6w3VIiD6jlfy9ktLBZLMkcN7RVVPPG4NAAjK
a+nWiAQ2aibwPpP5VB9Vh8+2IUIX3ltfy7wvgFLka0zyZmWd6QQI1pYdQZ3unkpHalY49NuCqw9p
yzqed722aJwXql6NXupkDO27QXKT1kU/riYjfxzF6c7wZ2arD/03R8f+P4N/JZ8enNFECfwqqWum
QgsM5zYfDJykpQnK7e0REITETsco6wPsGIZNwlmW7+7HKp3Sp5sOtD7TBY38WyHrYBvCkEuwXUuu
NJ4KuOl3bJ/S9l9v6Ddco4uNQKozAgebYKAH4w==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Pb4Y6f9IUYXi9u4536jFfcMcX2hYvS/Bg+rpF/QwRAM=</DigestValue>
      </Reference>
      <Reference URI="/word/document.xml?ContentType=application/vnd.openxmlformats-officedocument.wordprocessingml.document.main+xml">
        <DigestMethod Algorithm="http://www.w3.org/2001/04/xmlenc#sha256"/>
        <DigestValue>5Fje/DLKwZjE/XnVHfm3K0MOzMZGJL2hu7qj7zWfvlw=</DigestValue>
      </Reference>
      <Reference URI="/word/endnotes.xml?ContentType=application/vnd.openxmlformats-officedocument.wordprocessingml.endnotes+xml">
        <DigestMethod Algorithm="http://www.w3.org/2001/04/xmlenc#sha256"/>
        <DigestValue>DD4uwTIiniQ1NA39EGghKoJ+VVpuNnIqYyQfrUzFBs8=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hlpjcfD6ZW0cEn1Yt3+kjb1njDEI6n01uuIfbglabT0=</DigestValue>
      </Reference>
      <Reference URI="/word/footnotes.xml?ContentType=application/vnd.openxmlformats-officedocument.wordprocessingml.footnotes+xml">
        <DigestMethod Algorithm="http://www.w3.org/2001/04/xmlenc#sha256"/>
        <DigestValue>sDjrF79yRfXrEqi2Gi6jTpg9BEh/OTQhnH/G9YTtduE=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f1PJgZEs2Fc7DQpmJHBbzdMXaQsSMbyXijdz37KH12Y=</DigestValue>
      </Reference>
      <Reference URI="/word/styles.xml?ContentType=application/vnd.openxmlformats-officedocument.wordprocessingml.styles+xml">
        <DigestMethod Algorithm="http://www.w3.org/2001/04/xmlenc#sha256"/>
        <DigestValue>pYLnvzx6zLH/XdtN3KwqDwubDvKMS4oSOojhryr1Hf0=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2022-09-26T05:51:18Z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2022-09-26T05:51:18Z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5C61EC-5862-49C7-8B3C-5CDC799E6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74</cp:revision>
  <cp:lastPrinted>2022-02-22T11:35:00Z</cp:lastPrinted>
  <dcterms:created xsi:type="dcterms:W3CDTF">2021-09-14T05:18:00Z</dcterms:created>
  <dcterms:modified xsi:type="dcterms:W3CDTF">2022-09-26T05:51:00Z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