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E0FFEC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10</w:t>
      </w:r>
      <w:r w:rsidR="00EC6916">
        <w:rPr>
          <w:rFonts w:ascii="Garamond" w:hAnsi="Garamond"/>
          <w:sz w:val="24"/>
          <w:szCs w:val="24"/>
        </w:rPr>
        <w:t>1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97E2C1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C6916" w:rsidRPr="005C78D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https://zakazky.zcu.cz/contract_display_5523.html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3A9F8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E1A1F">
        <w:rPr>
          <w:rFonts w:ascii="Garamond" w:hAnsi="Garamond" w:cs="Arial"/>
          <w:sz w:val="22"/>
          <w:szCs w:val="22"/>
        </w:rPr>
        <w:t>07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C6916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C6916">
        <w:rPr>
          <w:rFonts w:ascii="Garamond" w:hAnsi="Garamond" w:cs="Arial"/>
          <w:sz w:val="22"/>
          <w:szCs w:val="22"/>
        </w:rPr>
        <w:t>15</w:t>
      </w:r>
      <w:bookmarkStart w:id="1" w:name="_GoBack"/>
      <w:bookmarkEnd w:id="1"/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943B3" w14:textId="77777777" w:rsidR="00612D8D" w:rsidRDefault="00612D8D" w:rsidP="00795AAC">
      <w:r>
        <w:separator/>
      </w:r>
    </w:p>
  </w:endnote>
  <w:endnote w:type="continuationSeparator" w:id="0">
    <w:p w14:paraId="18EF93FA" w14:textId="77777777" w:rsidR="00612D8D" w:rsidRDefault="00612D8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77777777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8DCEB" w14:textId="77777777" w:rsidR="00612D8D" w:rsidRDefault="00612D8D" w:rsidP="00795AAC">
      <w:r>
        <w:separator/>
      </w:r>
    </w:p>
  </w:footnote>
  <w:footnote w:type="continuationSeparator" w:id="0">
    <w:p w14:paraId="4C41E2D8" w14:textId="77777777" w:rsidR="00612D8D" w:rsidRDefault="00612D8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2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uzkde+uGBzHexbuEhJjbjDSxUpUAu8c2CyH8vgLBonM=</DigestValue>
    </Reference>
    <Reference Type="http://www.w3.org/2000/09/xmldsig#Object" URI="#idOfficeObject">
      <DigestMethod Algorithm="http://www.w3.org/2001/04/xmlenc#sha256"/>
      <DigestValue>CRS7axMqOVRd0pMi31LpC4Of7T/9OgLtzJhygRIJoV8=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UsHNwS6a9rmhJRWUF7dWltacUvvoQxiYcnka/xjERMc=</DigestValue>
    </Reference>
  </SignedInfo>
  <SignatureValue>KUbmfpIDPKBq/c+SuBjSZL5Wk8uZHkkVrhAXivQXzncWo5K5KMO5V0pO/JFjo4e6oOwnL/mlaOHs
TsMkQSInFTRuH4NRb0KllegLyX6QP/RHsMfPGTvXfB3xVWh/lFeT9Kq668skTCOWGPeH4m97xtd/
DSuiqj7u0xRFP1y6t2RYlGt3hXaK7RLWaOY6WBy38hujBtOBUW0LMnFiedao8O4K/bdCHCQgIe58
UwjmKhytvGrNEff5yBKpsBuTjp3GI0fm1zPknZ7n/SU1+WFqnlDJpJY0Xa3N3asvqGVGzhr4VPPx
A8ntniKGAxajFoleAeKcCp/0Lwvdez5NXwfzCA==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ktiHUi05fr+xehWjdYok0KxHy+Hj8sDDrBorQ6fA6ZY=</DigestValue>
      </Reference>
      <Reference URI="/word/document.xml?ContentType=application/vnd.openxmlformats-officedocument.wordprocessingml.document.main+xml">
        <DigestMethod Algorithm="http://www.w3.org/2001/04/xmlenc#sha256"/>
        <DigestValue>b2Cb4HlcNbVpAH8doYJzEAv84ctSrfjbirOkzOeFJnU=</DigestValue>
      </Reference>
      <Reference URI="/word/endnotes.xml?ContentType=application/vnd.openxmlformats-officedocument.wordprocessingml.endnotes+xml">
        <DigestMethod Algorithm="http://www.w3.org/2001/04/xmlenc#sha256"/>
        <DigestValue>5p8VyQ2/GL1giH3lDoeNDgvcR/UK6f4wfQiA/NL9FzE=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hlpjcfD6ZW0cEn1Yt3+kjb1njDEI6n01uuIfbglabT0=</DigestValue>
      </Reference>
      <Reference URI="/word/footnotes.xml?ContentType=application/vnd.openxmlformats-officedocument.wordprocessingml.footnotes+xml">
        <DigestMethod Algorithm="http://www.w3.org/2001/04/xmlenc#sha256"/>
        <DigestValue>kRW8EwFLgwHX9CMuRmHYBj7nLtF42p8B2PmjrlQSgxA=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UsZZ1NGWCsRGGZEtYTAaYDybjOvZnaSMEpynMqDQmAQ=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2022-09-23T13:23:32Z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2022-09-23T13:23:32Z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178586-E1AB-4C68-A5CA-1BC69738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73</cp:revision>
  <cp:lastPrinted>2022-02-22T11:35:00Z</cp:lastPrinted>
  <dcterms:created xsi:type="dcterms:W3CDTF">2021-09-14T05:18:00Z</dcterms:created>
  <dcterms:modified xsi:type="dcterms:W3CDTF">2022-09-23T13:23:00Z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