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964AD7F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104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26ABFF23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E1A1F" w:rsidRPr="009949F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https://zakazky.zcu.cz/contract_display_5524.html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8CEC62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E1A1F">
        <w:rPr>
          <w:rFonts w:ascii="Garamond" w:hAnsi="Garamond" w:cs="Arial"/>
          <w:sz w:val="22"/>
          <w:szCs w:val="22"/>
        </w:rPr>
        <w:t>07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F6660D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2E1A1F">
        <w:rPr>
          <w:rFonts w:ascii="Garamond" w:hAnsi="Garamond" w:cs="Arial"/>
          <w:sz w:val="22"/>
          <w:szCs w:val="22"/>
        </w:rPr>
        <w:t>3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</w:t>
      </w:r>
      <w:bookmarkStart w:id="4" w:name="_GoBack"/>
      <w:bookmarkEnd w:id="4"/>
      <w:r w:rsidR="00D05AA8" w:rsidRPr="00F54D1D">
        <w:rPr>
          <w:rFonts w:ascii="Garamond" w:hAnsi="Garamond" w:cs="Arial"/>
          <w:sz w:val="22"/>
          <w:szCs w:val="22"/>
        </w:rPr>
        <w:t>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E943B3" w14:textId="77777777" w:rsidR="00612D8D" w:rsidRDefault="00612D8D" w:rsidP="00795AAC">
      <w:r>
        <w:separator/>
      </w:r>
    </w:p>
  </w:endnote>
  <w:endnote w:type="continuationSeparator" w:id="0">
    <w:p w14:paraId="18EF93FA" w14:textId="77777777" w:rsidR="00612D8D" w:rsidRDefault="00612D8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77777777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8DCEB" w14:textId="77777777" w:rsidR="00612D8D" w:rsidRDefault="00612D8D" w:rsidP="00795AAC">
      <w:r>
        <w:separator/>
      </w:r>
    </w:p>
  </w:footnote>
  <w:footnote w:type="continuationSeparator" w:id="0">
    <w:p w14:paraId="4C41E2D8" w14:textId="77777777" w:rsidR="00612D8D" w:rsidRDefault="00612D8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80E44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2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PjQa2ImcCXAtKGShBMEyaLKIyd6u5xcA2mrRY3zT5Z4=</DigestValue>
    </Reference>
    <Reference Type="http://www.w3.org/2000/09/xmldsig#Object" URI="#idOfficeObject">
      <DigestMethod Algorithm="http://www.w3.org/2001/04/xmlenc#sha256"/>
      <DigestValue>CRS7axMqOVRd0pMi31LpC4Of7T/9OgLtzJhygRIJoV8=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h6ajVftldhJHQa9tXo5TKqpuYCxiyy9cYCha+qzzP2U=</DigestValue>
    </Reference>
  </SignedInfo>
  <SignatureValue>MsvkmCIbbtB74Bb/NrZ/nuwh+/qZQt+zSKe2KgYVKp3mHI1MS6+AKx/G1nWgFs1zqnf6PQYTGIfh
09izQB6SxYHNNSfPcAJNbS0EUPD5BIf4PTNIVWxk78SXMoywho71HPrGabcQm7rnll9IDTYPpSXY
JQFSe1KnPh8FQ1LqK+uiVV8uwBDZCFQCXXxCVh5rAMjMpIRqnKIb3ApCHw2zwiGlK0FVP4toSig5
FrSmsJipuSnE0WvLXXdlcnMKr3bGprDLKgigtvn+ggsMdT+IleY/HeUorpj10GJ5ampNEo1o2UDL
gm2YD7+Um36jR+eLK9rXVhQ0dUBqrf1DbiXnWQ==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Yy2U2rSY+0pGo46/LEHqEf0mTtUVbKsakpBk+0yoDSo=</DigestValue>
      </Reference>
      <Reference URI="/word/document.xml?ContentType=application/vnd.openxmlformats-officedocument.wordprocessingml.document.main+xml">
        <DigestMethod Algorithm="http://www.w3.org/2001/04/xmlenc#sha256"/>
        <DigestValue>397gf1RXViEZPfLqQc8+OF9vbMMpcxmD86wpvb4phJI=</DigestValue>
      </Reference>
      <Reference URI="/word/endnotes.xml?ContentType=application/vnd.openxmlformats-officedocument.wordprocessingml.endnotes+xml">
        <DigestMethod Algorithm="http://www.w3.org/2001/04/xmlenc#sha256"/>
        <DigestValue>5p8VyQ2/GL1giH3lDoeNDgvcR/UK6f4wfQiA/NL9FzE=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hlpjcfD6ZW0cEn1Yt3+kjb1njDEI6n01uuIfbglabT0=</DigestValue>
      </Reference>
      <Reference URI="/word/footnotes.xml?ContentType=application/vnd.openxmlformats-officedocument.wordprocessingml.footnotes+xml">
        <DigestMethod Algorithm="http://www.w3.org/2001/04/xmlenc#sha256"/>
        <DigestValue>kRW8EwFLgwHX9CMuRmHYBj7nLtF42p8B2PmjrlQSgxA=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thZgo6muBAxOoBMVvaZokP6MzUvlrNuhOl2A/UFmtSM=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2022-09-23T13:03:15Z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2022-09-23T13:03:15Z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59450D-78D8-48FC-8736-D67323059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72</cp:revision>
  <cp:lastPrinted>2022-02-22T11:35:00Z</cp:lastPrinted>
  <dcterms:created xsi:type="dcterms:W3CDTF">2021-09-14T05:18:00Z</dcterms:created>
  <dcterms:modified xsi:type="dcterms:W3CDTF">2022-09-23T13:03:00Z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