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4D6DD2E8"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w:t>
      </w:r>
      <w:r w:rsidR="00E128AE">
        <w:rPr>
          <w:rFonts w:ascii="Garamond" w:hAnsi="Garamond" w:cs="Arial"/>
          <w:b/>
          <w:bCs/>
          <w:sz w:val="28"/>
          <w:szCs w:val="28"/>
        </w:rPr>
        <w:t>1</w:t>
      </w:r>
      <w:r w:rsidR="00251706">
        <w:rPr>
          <w:rFonts w:ascii="Garamond" w:hAnsi="Garamond" w:cs="Arial"/>
          <w:b/>
          <w:bCs/>
          <w:sz w:val="28"/>
          <w:szCs w:val="28"/>
        </w:rPr>
        <w:t>6</w:t>
      </w:r>
      <w:r w:rsidR="00943A9D" w:rsidRPr="00A06014">
        <w:rPr>
          <w:rFonts w:ascii="Garamond" w:hAnsi="Garamond" w:cs="Arial"/>
          <w:b/>
          <w:bCs/>
          <w:sz w:val="28"/>
          <w:szCs w:val="28"/>
        </w:rPr>
        <w:t>-202</w:t>
      </w:r>
      <w:r w:rsidR="001E6E2D">
        <w:rPr>
          <w:rFonts w:ascii="Garamond" w:hAnsi="Garamond" w:cs="Arial"/>
          <w:b/>
          <w:bCs/>
          <w:sz w:val="28"/>
          <w:szCs w:val="28"/>
        </w:rPr>
        <w:t>2</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r w:rsidR="00D85F61" w:rsidRPr="009275BF">
        <w:rPr>
          <w:rFonts w:ascii="Garamond" w:hAnsi="Garamond" w:cs="Arial"/>
          <w:sz w:val="22"/>
          <w:szCs w:val="22"/>
          <w:u w:val="none"/>
        </w:rPr>
        <w:t>o.z.</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19102AB4"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w:t>
      </w:r>
      <w:r w:rsidR="001E6E2D">
        <w:rPr>
          <w:rFonts w:ascii="Garamond" w:hAnsi="Garamond" w:cs="Palatino Linotype"/>
          <w:color w:val="000000"/>
          <w:sz w:val="20"/>
          <w:szCs w:val="20"/>
        </w:rPr>
        <w:t>2</w:t>
      </w:r>
      <w:r w:rsidR="00CF527D" w:rsidRPr="00A06014">
        <w:rPr>
          <w:rFonts w:ascii="Garamond" w:hAnsi="Garamond" w:cs="Palatino Linotype"/>
          <w:color w:val="000000"/>
          <w:sz w:val="20"/>
          <w:szCs w:val="20"/>
        </w:rPr>
        <w:t>V00000</w:t>
      </w:r>
      <w:r w:rsidR="006A79B3">
        <w:rPr>
          <w:rFonts w:ascii="Garamond" w:hAnsi="Garamond" w:cs="Palatino Linotype"/>
          <w:color w:val="000000"/>
          <w:sz w:val="20"/>
          <w:szCs w:val="20"/>
        </w:rPr>
        <w:t>4</w:t>
      </w:r>
      <w:r w:rsidR="00251706">
        <w:rPr>
          <w:rFonts w:ascii="Garamond" w:hAnsi="Garamond" w:cs="Palatino Linotype"/>
          <w:color w:val="000000"/>
          <w:sz w:val="20"/>
          <w:szCs w:val="20"/>
        </w:rPr>
        <w:t>5</w:t>
      </w:r>
      <w:r w:rsidR="006A79B3">
        <w:rPr>
          <w:rFonts w:ascii="Garamond" w:hAnsi="Garamond" w:cs="Palatino Linotype"/>
          <w:color w:val="000000"/>
          <w:sz w:val="20"/>
          <w:szCs w:val="20"/>
        </w:rPr>
        <w:t>1</w:t>
      </w:r>
    </w:p>
    <w:p w14:paraId="2BDC2D9D" w14:textId="4617E0B2"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r w:rsidR="00D8327B" w:rsidRPr="00D8327B">
        <w:rPr>
          <w:rFonts w:ascii="Garamond" w:hAnsi="Garamond" w:cs="Arial"/>
          <w:sz w:val="20"/>
          <w:szCs w:val="20"/>
          <w:highlight w:val="yellow"/>
        </w:rPr>
        <w:t>DOPLNÍ DODAVATEL</w:t>
      </w:r>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0" w:name="_Hlk62641091"/>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bookmarkEnd w:id="0"/>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t>DIČ:</w:t>
      </w:r>
      <w:r w:rsidRPr="00BE48B3">
        <w:rPr>
          <w:rFonts w:ascii="Garamond" w:hAnsi="Garamond"/>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54F56BA5" w14:textId="7777777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oddíl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w:t>
      </w:r>
      <w:bookmarkStart w:id="1" w:name="_GoBack"/>
      <w:bookmarkEnd w:id="1"/>
      <w:r w:rsidRPr="00BE48B3">
        <w:rPr>
          <w:rFonts w:ascii="Garamond" w:hAnsi="Garamond" w:cs="Arial"/>
          <w:sz w:val="20"/>
          <w:szCs w:val="20"/>
        </w:rPr>
        <w:t>ODAVATEL]</w:t>
      </w:r>
      <w:r w:rsidRPr="00BE48B3">
        <w:rPr>
          <w:rFonts w:ascii="Garamond" w:hAnsi="Garamond"/>
          <w:sz w:val="20"/>
          <w:szCs w:val="20"/>
        </w:rPr>
        <w:t xml:space="preserve">, vložka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(dále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533937DD"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D8327B" w:rsidRPr="0034599B">
        <w:rPr>
          <w:rFonts w:ascii="Garamond" w:hAnsi="Garamond" w:cs="Arial"/>
          <w:sz w:val="20"/>
          <w:szCs w:val="20"/>
          <w:highlight w:val="yellow"/>
        </w:rPr>
        <w:t>DOPLNÍ DODAVATEL</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0E60621E"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7EEAB670" w:rsidR="001939CE" w:rsidRDefault="009275BF" w:rsidP="000F0A0F">
      <w:pPr>
        <w:spacing w:after="0"/>
        <w:ind w:left="567" w:hanging="567"/>
        <w:jc w:val="both"/>
        <w:rPr>
          <w:rFonts w:ascii="Garamond" w:hAnsi="Garamond"/>
          <w:sz w:val="20"/>
          <w:szCs w:val="20"/>
        </w:rPr>
      </w:pPr>
      <w:r>
        <w:rPr>
          <w:rFonts w:ascii="Garamond" w:hAnsi="Garamond"/>
          <w:sz w:val="20"/>
          <w:szCs w:val="20"/>
        </w:rPr>
        <w:t>Příloha č. 3 – Licenční ujednání</w:t>
      </w:r>
    </w:p>
    <w:p w14:paraId="478766D0" w14:textId="055B4AE5" w:rsidR="00C31DA7" w:rsidRDefault="00C31DA7" w:rsidP="002E2D8A">
      <w:pPr>
        <w:spacing w:after="0"/>
        <w:ind w:left="567" w:hanging="567"/>
        <w:jc w:val="both"/>
        <w:rPr>
          <w:rFonts w:ascii="Garamond" w:hAnsi="Garamond"/>
          <w:szCs w:val="20"/>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214CBC3"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rektor</w:t>
            </w:r>
          </w:p>
          <w:p w14:paraId="4C3798E4" w14:textId="7E5071F6" w:rsidR="00BE48B3" w:rsidRPr="0004409C" w:rsidRDefault="00A308C5" w:rsidP="004D504E">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ermEnd w:id="1250297904"/>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4C1CF396"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640A37">
        <w:rPr>
          <w:rFonts w:ascii="Garamond" w:hAnsi="Garamond"/>
          <w:sz w:val="20"/>
          <w:szCs w:val="20"/>
        </w:rPr>
        <w:t xml:space="preserve">Za </w:t>
      </w:r>
      <w:r w:rsidR="001C74AB">
        <w:rPr>
          <w:rFonts w:ascii="Garamond" w:hAnsi="Garamond"/>
          <w:sz w:val="20"/>
          <w:szCs w:val="20"/>
        </w:rPr>
        <w:t xml:space="preserve">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ust</w:t>
      </w:r>
      <w:r w:rsidR="00640A37">
        <w:rPr>
          <w:rFonts w:ascii="Garamond" w:hAnsi="Garamond"/>
          <w:sz w:val="20"/>
          <w:szCs w:val="20"/>
        </w:rPr>
        <w:t xml:space="preserve">anovení Licenčních ujednání </w:t>
      </w:r>
      <w:r w:rsidR="001C74AB">
        <w:rPr>
          <w:rFonts w:ascii="Garamond" w:hAnsi="Garamond"/>
          <w:sz w:val="20"/>
          <w:szCs w:val="20"/>
        </w:rPr>
        <w:t>stanovující Objednateli povinnost k plnění (finančnímu i</w:t>
      </w:r>
      <w:r w:rsidR="00640A37">
        <w:rPr>
          <w:rFonts w:ascii="Garamond" w:hAnsi="Garamond"/>
          <w:sz w:val="20"/>
          <w:szCs w:val="20"/>
        </w:rPr>
        <w:t> </w:t>
      </w:r>
      <w:r w:rsidR="001C74AB">
        <w:rPr>
          <w:rFonts w:ascii="Garamond" w:hAnsi="Garamond"/>
          <w:sz w:val="20"/>
          <w:szCs w:val="20"/>
        </w:rPr>
        <w:t xml:space="preserve">jinému), </w:t>
      </w:r>
      <w:r w:rsidR="00640A37">
        <w:rPr>
          <w:rFonts w:ascii="Garamond" w:hAnsi="Garamond"/>
          <w:sz w:val="20"/>
          <w:szCs w:val="20"/>
        </w:rPr>
        <w:t xml:space="preserve">sankční ustanovení stíhající Objednatele, </w:t>
      </w:r>
      <w:r w:rsidR="008F4019">
        <w:rPr>
          <w:rFonts w:ascii="Garamond" w:hAnsi="Garamond"/>
          <w:sz w:val="20"/>
          <w:szCs w:val="20"/>
        </w:rPr>
        <w:t>inflační a</w:t>
      </w:r>
      <w:r w:rsidR="00640A37">
        <w:rPr>
          <w:rFonts w:ascii="Garamond" w:hAnsi="Garamond"/>
          <w:sz w:val="20"/>
          <w:szCs w:val="20"/>
        </w:rPr>
        <w:t> </w:t>
      </w:r>
      <w:r w:rsidR="008F4019">
        <w:rPr>
          <w:rFonts w:ascii="Garamond" w:hAnsi="Garamond"/>
          <w:sz w:val="20"/>
          <w:szCs w:val="20"/>
        </w:rPr>
        <w:t xml:space="preserve">měnové doložky, </w:t>
      </w:r>
      <w:r w:rsidR="003805A8">
        <w:rPr>
          <w:rFonts w:ascii="Garamond" w:hAnsi="Garamond"/>
          <w:sz w:val="20"/>
          <w:szCs w:val="20"/>
        </w:rPr>
        <w:t xml:space="preserve">ujednání </w:t>
      </w:r>
      <w:r w:rsidR="002A26E1">
        <w:rPr>
          <w:rFonts w:ascii="Garamond" w:hAnsi="Garamond"/>
          <w:sz w:val="20"/>
          <w:szCs w:val="20"/>
        </w:rPr>
        <w:t>rozšiřující možnosti ukončení této Smlouvy</w:t>
      </w:r>
      <w:r w:rsidR="00217295">
        <w:rPr>
          <w:rFonts w:ascii="Garamond" w:hAnsi="Garamond"/>
          <w:sz w:val="20"/>
          <w:szCs w:val="20"/>
        </w:rPr>
        <w:t xml:space="preserve"> ze strany Dodavatele</w:t>
      </w:r>
      <w:r w:rsidR="002A26E1">
        <w:rPr>
          <w:rFonts w:ascii="Garamond" w:hAnsi="Garamond"/>
          <w:sz w:val="20"/>
          <w:szCs w:val="20"/>
        </w:rPr>
        <w:t xml:space="preserve">, </w:t>
      </w:r>
      <w:r w:rsidR="00640A37">
        <w:rPr>
          <w:rFonts w:ascii="Garamond" w:hAnsi="Garamond"/>
          <w:sz w:val="20"/>
          <w:szCs w:val="20"/>
        </w:rPr>
        <w:t>ujednání o</w:t>
      </w:r>
      <w:r w:rsidR="00217295">
        <w:rPr>
          <w:rFonts w:ascii="Garamond" w:hAnsi="Garamond"/>
          <w:sz w:val="20"/>
          <w:szCs w:val="20"/>
        </w:rPr>
        <w:t> </w:t>
      </w:r>
      <w:r w:rsidR="002A26E1">
        <w:rPr>
          <w:rFonts w:ascii="Garamond" w:hAnsi="Garamond"/>
          <w:sz w:val="20"/>
          <w:szCs w:val="20"/>
        </w:rPr>
        <w:t>finanční</w:t>
      </w:r>
      <w:r w:rsidR="00640A37">
        <w:rPr>
          <w:rFonts w:ascii="Garamond" w:hAnsi="Garamond"/>
          <w:sz w:val="20"/>
          <w:szCs w:val="20"/>
        </w:rPr>
        <w:t>ch</w:t>
      </w:r>
      <w:r w:rsidR="002A26E1">
        <w:rPr>
          <w:rFonts w:ascii="Garamond" w:hAnsi="Garamond"/>
          <w:sz w:val="20"/>
          <w:szCs w:val="20"/>
        </w:rPr>
        <w:t xml:space="preserve"> či jin</w:t>
      </w:r>
      <w:r w:rsidR="00640A37">
        <w:rPr>
          <w:rFonts w:ascii="Garamond" w:hAnsi="Garamond"/>
          <w:sz w:val="20"/>
          <w:szCs w:val="20"/>
        </w:rPr>
        <w:t>ých</w:t>
      </w:r>
      <w:r w:rsidR="002A26E1">
        <w:rPr>
          <w:rFonts w:ascii="Garamond" w:hAnsi="Garamond"/>
          <w:sz w:val="20"/>
          <w:szCs w:val="20"/>
        </w:rPr>
        <w:t xml:space="preserve"> kompenzac</w:t>
      </w:r>
      <w:r w:rsidR="00640A37">
        <w:rPr>
          <w:rFonts w:ascii="Garamond" w:hAnsi="Garamond"/>
          <w:sz w:val="20"/>
          <w:szCs w:val="20"/>
        </w:rPr>
        <w:t>ích</w:t>
      </w:r>
      <w:r w:rsidR="002A26E1">
        <w:rPr>
          <w:rFonts w:ascii="Garamond" w:hAnsi="Garamond"/>
          <w:sz w:val="20"/>
          <w:szCs w:val="20"/>
        </w:rPr>
        <w:t xml:space="preserve"> </w:t>
      </w:r>
      <w:r w:rsidR="00C240E7">
        <w:rPr>
          <w:rFonts w:ascii="Garamond" w:hAnsi="Garamond"/>
          <w:sz w:val="20"/>
          <w:szCs w:val="20"/>
        </w:rPr>
        <w:t xml:space="preserve">v neprospěch Objednatele </w:t>
      </w:r>
      <w:r w:rsidR="002A26E1">
        <w:rPr>
          <w:rFonts w:ascii="Garamond" w:hAnsi="Garamond"/>
          <w:sz w:val="20"/>
          <w:szCs w:val="20"/>
        </w:rPr>
        <w:t xml:space="preserve">při ukončení této Smlouvy, </w:t>
      </w:r>
      <w:r w:rsidR="008F4019">
        <w:rPr>
          <w:rFonts w:ascii="Garamond" w:hAnsi="Garamond"/>
          <w:sz w:val="20"/>
          <w:szCs w:val="20"/>
        </w:rPr>
        <w:t xml:space="preserve">ustanovení týkající se vyšší moci </w:t>
      </w:r>
      <w:r w:rsidR="00640A37">
        <w:rPr>
          <w:rFonts w:ascii="Garamond" w:hAnsi="Garamond"/>
          <w:sz w:val="20"/>
          <w:szCs w:val="20"/>
        </w:rPr>
        <w:t>a ustanovení vylučující či omezující odpovědnost Dodavatele ve vztahu k předmětu plnění</w:t>
      </w:r>
      <w:r w:rsidR="008F4019">
        <w:rPr>
          <w:rFonts w:ascii="Garamond" w:hAnsi="Garamond"/>
          <w:sz w:val="20"/>
          <w:szCs w:val="20"/>
        </w:rPr>
        <w:t>.</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lastRenderedPageBreak/>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1F9FABB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w:t>
      </w:r>
      <w:r w:rsidR="003E2170">
        <w:rPr>
          <w:rFonts w:ascii="Garamond" w:hAnsi="Garamond" w:cs="Arial"/>
          <w:sz w:val="20"/>
          <w:szCs w:val="20"/>
        </w:rPr>
        <w:t xml:space="preserve"> </w:t>
      </w:r>
      <w:r w:rsidRPr="00826EC8">
        <w:rPr>
          <w:rFonts w:ascii="Garamond" w:hAnsi="Garamond" w:cs="Arial"/>
          <w:sz w:val="20"/>
          <w:szCs w:val="20"/>
        </w:rPr>
        <w:t>000 Kč bez DPH.</w:t>
      </w:r>
    </w:p>
    <w:p w14:paraId="67B3A194" w14:textId="666C7CBD" w:rsidR="0049439A" w:rsidRPr="00826EC8"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3D915388"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u</w:t>
      </w:r>
      <w:r w:rsidR="003E2170">
        <w:rPr>
          <w:rFonts w:ascii="Garamond" w:hAnsi="Garamond" w:cs="Arial"/>
          <w:sz w:val="20"/>
          <w:szCs w:val="20"/>
        </w:rPr>
        <w:t> </w:t>
      </w:r>
      <w:r w:rsidR="002262FE">
        <w:rPr>
          <w:rFonts w:ascii="Garamond" w:hAnsi="Garamond" w:cs="Arial"/>
          <w:sz w:val="20"/>
          <w:szCs w:val="20"/>
        </w:rPr>
        <w:t>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w:t>
      </w:r>
      <w:r w:rsidR="003E2170">
        <w:rPr>
          <w:rFonts w:ascii="Garamond" w:hAnsi="Garamond" w:cs="Arial"/>
          <w:sz w:val="20"/>
          <w:szCs w:val="20"/>
        </w:rPr>
        <w:t> </w:t>
      </w:r>
      <w:r w:rsidRPr="00826EC8">
        <w:rPr>
          <w:rFonts w:ascii="Garamond" w:hAnsi="Garamond" w:cs="Arial"/>
          <w:sz w:val="20"/>
          <w:szCs w:val="20"/>
        </w:rPr>
        <w:t>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default" r:id="rId8"/>
      <w:headerReference w:type="first" r:id="rId9"/>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DED3B2" w14:textId="77777777" w:rsidR="00CE6869" w:rsidRDefault="00CE6869" w:rsidP="001B2927">
      <w:pPr>
        <w:spacing w:after="0" w:line="240" w:lineRule="auto"/>
      </w:pPr>
      <w:r>
        <w:separator/>
      </w:r>
    </w:p>
  </w:endnote>
  <w:endnote w:type="continuationSeparator" w:id="0">
    <w:p w14:paraId="7E9B572F" w14:textId="77777777" w:rsidR="00CE6869" w:rsidRDefault="00CE6869"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0FD8CE" w14:textId="77777777" w:rsidR="00CE6869" w:rsidRDefault="00CE6869" w:rsidP="001B2927">
      <w:pPr>
        <w:spacing w:after="0" w:line="240" w:lineRule="auto"/>
      </w:pPr>
      <w:r>
        <w:separator/>
      </w:r>
    </w:p>
  </w:footnote>
  <w:footnote w:type="continuationSeparator" w:id="0">
    <w:p w14:paraId="644D0505" w14:textId="77777777" w:rsidR="00CE6869" w:rsidRDefault="00CE6869"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72EF1AD1"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EE0F12">
      <w:rPr>
        <w:rFonts w:ascii="Garamond" w:hAnsi="Garamond" w:cs="Palatino Linotype"/>
        <w:color w:val="000000"/>
      </w:rPr>
      <w:t>2</w:t>
    </w:r>
    <w:r w:rsidR="001E6E2D">
      <w:rPr>
        <w:rFonts w:ascii="Garamond" w:hAnsi="Garamond" w:cs="Palatino Linotype"/>
        <w:color w:val="000000"/>
      </w:rPr>
      <w:t>2</w:t>
    </w:r>
    <w:r w:rsidRPr="00EE0F12">
      <w:rPr>
        <w:rFonts w:ascii="Garamond" w:hAnsi="Garamond" w:cs="Palatino Linotype"/>
        <w:color w:val="000000"/>
      </w:rPr>
      <w:t>V00000</w:t>
    </w:r>
    <w:r w:rsidR="006A79B3">
      <w:rPr>
        <w:rFonts w:ascii="Garamond" w:hAnsi="Garamond" w:cs="Palatino Linotype"/>
        <w:color w:val="000000"/>
      </w:rPr>
      <w:t>4</w:t>
    </w:r>
    <w:r w:rsidR="00251706">
      <w:rPr>
        <w:rFonts w:ascii="Garamond" w:hAnsi="Garamond" w:cs="Palatino Linotype"/>
        <w:color w:val="000000"/>
      </w:rPr>
      <w:t>5</w:t>
    </w:r>
    <w:r w:rsidR="006A79B3">
      <w:rPr>
        <w:rFonts w:ascii="Garamond" w:hAnsi="Garamond" w:cs="Palatino Linotype"/>
        <w:color w:val="000000"/>
      </w:rPr>
      <w:t>1</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7"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0"/>
  </w:num>
  <w:num w:numId="2">
    <w:abstractNumId w:val="16"/>
  </w:num>
  <w:num w:numId="3">
    <w:abstractNumId w:val="15"/>
  </w:num>
  <w:num w:numId="4">
    <w:abstractNumId w:val="12"/>
  </w:num>
  <w:num w:numId="5">
    <w:abstractNumId w:val="17"/>
  </w:num>
  <w:num w:numId="6">
    <w:abstractNumId w:val="38"/>
  </w:num>
  <w:num w:numId="7">
    <w:abstractNumId w:val="30"/>
  </w:num>
  <w:num w:numId="8">
    <w:abstractNumId w:val="43"/>
  </w:num>
  <w:num w:numId="9">
    <w:abstractNumId w:val="11"/>
  </w:num>
  <w:num w:numId="10">
    <w:abstractNumId w:val="21"/>
  </w:num>
  <w:num w:numId="11">
    <w:abstractNumId w:val="45"/>
  </w:num>
  <w:num w:numId="12">
    <w:abstractNumId w:val="9"/>
  </w:num>
  <w:num w:numId="13">
    <w:abstractNumId w:val="8"/>
  </w:num>
  <w:num w:numId="14">
    <w:abstractNumId w:val="44"/>
  </w:num>
  <w:num w:numId="15">
    <w:abstractNumId w:val="40"/>
  </w:num>
  <w:num w:numId="16">
    <w:abstractNumId w:val="19"/>
  </w:num>
  <w:num w:numId="17">
    <w:abstractNumId w:val="0"/>
  </w:num>
  <w:num w:numId="18">
    <w:abstractNumId w:val="1"/>
  </w:num>
  <w:num w:numId="19">
    <w:abstractNumId w:val="35"/>
  </w:num>
  <w:num w:numId="20">
    <w:abstractNumId w:val="36"/>
  </w:num>
  <w:num w:numId="21">
    <w:abstractNumId w:val="34"/>
  </w:num>
  <w:num w:numId="22">
    <w:abstractNumId w:val="14"/>
  </w:num>
  <w:num w:numId="23">
    <w:abstractNumId w:val="41"/>
  </w:num>
  <w:num w:numId="24">
    <w:abstractNumId w:val="28"/>
  </w:num>
  <w:num w:numId="25">
    <w:abstractNumId w:val="5"/>
  </w:num>
  <w:num w:numId="26">
    <w:abstractNumId w:val="24"/>
  </w:num>
  <w:num w:numId="27">
    <w:abstractNumId w:val="37"/>
  </w:num>
  <w:num w:numId="28">
    <w:abstractNumId w:val="7"/>
  </w:num>
  <w:num w:numId="29">
    <w:abstractNumId w:val="22"/>
  </w:num>
  <w:num w:numId="30">
    <w:abstractNumId w:val="23"/>
  </w:num>
  <w:num w:numId="31">
    <w:abstractNumId w:val="4"/>
  </w:num>
  <w:num w:numId="32">
    <w:abstractNumId w:val="18"/>
  </w:num>
  <w:num w:numId="33">
    <w:abstractNumId w:val="27"/>
  </w:num>
  <w:num w:numId="34">
    <w:abstractNumId w:val="39"/>
  </w:num>
  <w:num w:numId="35">
    <w:abstractNumId w:val="32"/>
  </w:num>
  <w:num w:numId="36">
    <w:abstractNumId w:val="29"/>
  </w:num>
  <w:num w:numId="37">
    <w:abstractNumId w:val="3"/>
  </w:num>
  <w:num w:numId="38">
    <w:abstractNumId w:val="6"/>
  </w:num>
  <w:num w:numId="39">
    <w:abstractNumId w:val="13"/>
  </w:num>
  <w:num w:numId="40">
    <w:abstractNumId w:val="20"/>
  </w:num>
  <w:num w:numId="41">
    <w:abstractNumId w:val="2"/>
  </w:num>
  <w:num w:numId="42">
    <w:abstractNumId w:val="42"/>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3"/>
  </w:num>
  <w:num w:numId="46">
    <w:abstractNumId w:val="25"/>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Formatting/>
  <w:documentProtection w:edit="readOnly" w:formatting="1" w:enforcement="1" w:cryptProviderType="rsaAES" w:cryptAlgorithmClass="hash" w:cryptAlgorithmType="typeAny" w:cryptAlgorithmSid="14" w:cryptSpinCount="100000" w:hash="zXo+L+FYHKLzLk7NKPnV7/Uc7tX7pmyY5C3FGn4oM4w+RzDPoBviOcYxo4LGdWFRRmYdJbRJWutYI5v/PmSuYQ==" w:salt="iuMGkXnGgfKX7ssNQj2sk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736"/>
    <w:rsid w:val="000034C1"/>
    <w:rsid w:val="00006ED9"/>
    <w:rsid w:val="0001093F"/>
    <w:rsid w:val="000129DB"/>
    <w:rsid w:val="00013437"/>
    <w:rsid w:val="00013B7A"/>
    <w:rsid w:val="000149CE"/>
    <w:rsid w:val="00015BDB"/>
    <w:rsid w:val="0001695A"/>
    <w:rsid w:val="00020D54"/>
    <w:rsid w:val="00020F55"/>
    <w:rsid w:val="00020FB1"/>
    <w:rsid w:val="000238C1"/>
    <w:rsid w:val="000239A4"/>
    <w:rsid w:val="00025293"/>
    <w:rsid w:val="0002540C"/>
    <w:rsid w:val="000260A2"/>
    <w:rsid w:val="00027980"/>
    <w:rsid w:val="00031BDC"/>
    <w:rsid w:val="00033649"/>
    <w:rsid w:val="00034B1C"/>
    <w:rsid w:val="000355AF"/>
    <w:rsid w:val="00035CE1"/>
    <w:rsid w:val="00037A57"/>
    <w:rsid w:val="00041E4A"/>
    <w:rsid w:val="0004238C"/>
    <w:rsid w:val="0004409C"/>
    <w:rsid w:val="000450AA"/>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302"/>
    <w:rsid w:val="00077114"/>
    <w:rsid w:val="00080CE5"/>
    <w:rsid w:val="00080F29"/>
    <w:rsid w:val="000830CE"/>
    <w:rsid w:val="00083685"/>
    <w:rsid w:val="000856CA"/>
    <w:rsid w:val="000856FF"/>
    <w:rsid w:val="00085B7F"/>
    <w:rsid w:val="00090D16"/>
    <w:rsid w:val="00094FA0"/>
    <w:rsid w:val="00095341"/>
    <w:rsid w:val="000A4D1B"/>
    <w:rsid w:val="000B0E05"/>
    <w:rsid w:val="000B1FE4"/>
    <w:rsid w:val="000B35C3"/>
    <w:rsid w:val="000B6AFD"/>
    <w:rsid w:val="000C0527"/>
    <w:rsid w:val="000C0BB1"/>
    <w:rsid w:val="000C1F87"/>
    <w:rsid w:val="000C2646"/>
    <w:rsid w:val="000C55A1"/>
    <w:rsid w:val="000D1F4A"/>
    <w:rsid w:val="000D6022"/>
    <w:rsid w:val="000E19BD"/>
    <w:rsid w:val="000E4372"/>
    <w:rsid w:val="000E4A81"/>
    <w:rsid w:val="000F0A0F"/>
    <w:rsid w:val="000F227F"/>
    <w:rsid w:val="00105405"/>
    <w:rsid w:val="001067EC"/>
    <w:rsid w:val="00107DEC"/>
    <w:rsid w:val="00110ADA"/>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27E2"/>
    <w:rsid w:val="001532C7"/>
    <w:rsid w:val="00154416"/>
    <w:rsid w:val="00160102"/>
    <w:rsid w:val="001601E2"/>
    <w:rsid w:val="00161399"/>
    <w:rsid w:val="0016269D"/>
    <w:rsid w:val="00163F5D"/>
    <w:rsid w:val="00167825"/>
    <w:rsid w:val="0017082B"/>
    <w:rsid w:val="00170DBF"/>
    <w:rsid w:val="0017303B"/>
    <w:rsid w:val="00173663"/>
    <w:rsid w:val="00173BB8"/>
    <w:rsid w:val="00174E91"/>
    <w:rsid w:val="00176CA4"/>
    <w:rsid w:val="00177A6C"/>
    <w:rsid w:val="00180038"/>
    <w:rsid w:val="00181AC7"/>
    <w:rsid w:val="00183F07"/>
    <w:rsid w:val="0018458A"/>
    <w:rsid w:val="001848BF"/>
    <w:rsid w:val="00184BC9"/>
    <w:rsid w:val="00184BE2"/>
    <w:rsid w:val="00185AD7"/>
    <w:rsid w:val="0018758C"/>
    <w:rsid w:val="00190AF4"/>
    <w:rsid w:val="001939CE"/>
    <w:rsid w:val="00193B21"/>
    <w:rsid w:val="00194B0F"/>
    <w:rsid w:val="00194F4B"/>
    <w:rsid w:val="00197DE0"/>
    <w:rsid w:val="001A17C8"/>
    <w:rsid w:val="001A1F78"/>
    <w:rsid w:val="001A29E7"/>
    <w:rsid w:val="001A388F"/>
    <w:rsid w:val="001A4049"/>
    <w:rsid w:val="001A653C"/>
    <w:rsid w:val="001B0B29"/>
    <w:rsid w:val="001B1393"/>
    <w:rsid w:val="001B1465"/>
    <w:rsid w:val="001B2927"/>
    <w:rsid w:val="001B42F2"/>
    <w:rsid w:val="001B4545"/>
    <w:rsid w:val="001B4AA2"/>
    <w:rsid w:val="001B5139"/>
    <w:rsid w:val="001B5DDA"/>
    <w:rsid w:val="001C74AB"/>
    <w:rsid w:val="001D04D5"/>
    <w:rsid w:val="001D0554"/>
    <w:rsid w:val="001D332B"/>
    <w:rsid w:val="001D4A04"/>
    <w:rsid w:val="001D7627"/>
    <w:rsid w:val="001D771A"/>
    <w:rsid w:val="001D7AB3"/>
    <w:rsid w:val="001E39C4"/>
    <w:rsid w:val="001E4253"/>
    <w:rsid w:val="001E6E2D"/>
    <w:rsid w:val="001F0B7D"/>
    <w:rsid w:val="001F16FE"/>
    <w:rsid w:val="001F29BF"/>
    <w:rsid w:val="001F494C"/>
    <w:rsid w:val="001F6091"/>
    <w:rsid w:val="001F6C82"/>
    <w:rsid w:val="00204A66"/>
    <w:rsid w:val="00207400"/>
    <w:rsid w:val="00210832"/>
    <w:rsid w:val="00211EC0"/>
    <w:rsid w:val="002122C7"/>
    <w:rsid w:val="0021421F"/>
    <w:rsid w:val="00214390"/>
    <w:rsid w:val="00217295"/>
    <w:rsid w:val="00217AEA"/>
    <w:rsid w:val="002262FE"/>
    <w:rsid w:val="00226625"/>
    <w:rsid w:val="00227175"/>
    <w:rsid w:val="00232D92"/>
    <w:rsid w:val="00236028"/>
    <w:rsid w:val="002368D8"/>
    <w:rsid w:val="002373EB"/>
    <w:rsid w:val="00240ED8"/>
    <w:rsid w:val="00243643"/>
    <w:rsid w:val="00245450"/>
    <w:rsid w:val="00247D2B"/>
    <w:rsid w:val="00251706"/>
    <w:rsid w:val="0025174B"/>
    <w:rsid w:val="002535DF"/>
    <w:rsid w:val="0025607D"/>
    <w:rsid w:val="00261F93"/>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5F2B"/>
    <w:rsid w:val="002B78E6"/>
    <w:rsid w:val="002C2075"/>
    <w:rsid w:val="002C24D6"/>
    <w:rsid w:val="002C2D21"/>
    <w:rsid w:val="002D06C0"/>
    <w:rsid w:val="002D31DC"/>
    <w:rsid w:val="002D5736"/>
    <w:rsid w:val="002D57EA"/>
    <w:rsid w:val="002D72D4"/>
    <w:rsid w:val="002D77D7"/>
    <w:rsid w:val="002D7DFA"/>
    <w:rsid w:val="002D7EEC"/>
    <w:rsid w:val="002E094C"/>
    <w:rsid w:val="002E13DF"/>
    <w:rsid w:val="002E2D8A"/>
    <w:rsid w:val="002E4F27"/>
    <w:rsid w:val="002E599B"/>
    <w:rsid w:val="002E6B59"/>
    <w:rsid w:val="002F0553"/>
    <w:rsid w:val="002F1A78"/>
    <w:rsid w:val="002F3AB3"/>
    <w:rsid w:val="002F47CC"/>
    <w:rsid w:val="002F6E5A"/>
    <w:rsid w:val="002F7810"/>
    <w:rsid w:val="003015A5"/>
    <w:rsid w:val="00302C4E"/>
    <w:rsid w:val="0030583E"/>
    <w:rsid w:val="00310CD0"/>
    <w:rsid w:val="00311356"/>
    <w:rsid w:val="00311A6E"/>
    <w:rsid w:val="00314DD7"/>
    <w:rsid w:val="003165CE"/>
    <w:rsid w:val="00316E01"/>
    <w:rsid w:val="003178AC"/>
    <w:rsid w:val="00323669"/>
    <w:rsid w:val="00323D93"/>
    <w:rsid w:val="00327019"/>
    <w:rsid w:val="003272FF"/>
    <w:rsid w:val="00331497"/>
    <w:rsid w:val="003318BC"/>
    <w:rsid w:val="00331DD6"/>
    <w:rsid w:val="0033336E"/>
    <w:rsid w:val="003349C2"/>
    <w:rsid w:val="0033732B"/>
    <w:rsid w:val="0034072A"/>
    <w:rsid w:val="00344E38"/>
    <w:rsid w:val="0034599B"/>
    <w:rsid w:val="003468AA"/>
    <w:rsid w:val="003516F3"/>
    <w:rsid w:val="00352A93"/>
    <w:rsid w:val="0035467B"/>
    <w:rsid w:val="003563BB"/>
    <w:rsid w:val="0035688E"/>
    <w:rsid w:val="003572D5"/>
    <w:rsid w:val="00361E69"/>
    <w:rsid w:val="00362A74"/>
    <w:rsid w:val="00362F51"/>
    <w:rsid w:val="00363955"/>
    <w:rsid w:val="00364405"/>
    <w:rsid w:val="00365F75"/>
    <w:rsid w:val="00372A9D"/>
    <w:rsid w:val="00375B53"/>
    <w:rsid w:val="003805A8"/>
    <w:rsid w:val="003819B2"/>
    <w:rsid w:val="00381A0C"/>
    <w:rsid w:val="00387D3C"/>
    <w:rsid w:val="003939FE"/>
    <w:rsid w:val="0039775A"/>
    <w:rsid w:val="003A1CE9"/>
    <w:rsid w:val="003A2F89"/>
    <w:rsid w:val="003A54DB"/>
    <w:rsid w:val="003B10C8"/>
    <w:rsid w:val="003B15E1"/>
    <w:rsid w:val="003B22B7"/>
    <w:rsid w:val="003B3BCF"/>
    <w:rsid w:val="003B58BA"/>
    <w:rsid w:val="003B5BC5"/>
    <w:rsid w:val="003B6F6C"/>
    <w:rsid w:val="003B7393"/>
    <w:rsid w:val="003B7651"/>
    <w:rsid w:val="003C054C"/>
    <w:rsid w:val="003C3527"/>
    <w:rsid w:val="003C3A42"/>
    <w:rsid w:val="003C77CF"/>
    <w:rsid w:val="003C7A4B"/>
    <w:rsid w:val="003D021C"/>
    <w:rsid w:val="003D1D9B"/>
    <w:rsid w:val="003D1EE4"/>
    <w:rsid w:val="003D29AA"/>
    <w:rsid w:val="003D3B0F"/>
    <w:rsid w:val="003D40C7"/>
    <w:rsid w:val="003E1969"/>
    <w:rsid w:val="003E2170"/>
    <w:rsid w:val="003E2A13"/>
    <w:rsid w:val="003E357D"/>
    <w:rsid w:val="003E3B3D"/>
    <w:rsid w:val="003E6068"/>
    <w:rsid w:val="003F0E4E"/>
    <w:rsid w:val="003F1821"/>
    <w:rsid w:val="003F2444"/>
    <w:rsid w:val="003F2572"/>
    <w:rsid w:val="003F29B1"/>
    <w:rsid w:val="003F5E83"/>
    <w:rsid w:val="003F66D7"/>
    <w:rsid w:val="00403665"/>
    <w:rsid w:val="00403767"/>
    <w:rsid w:val="00403F29"/>
    <w:rsid w:val="00405570"/>
    <w:rsid w:val="00405582"/>
    <w:rsid w:val="00410223"/>
    <w:rsid w:val="0041084F"/>
    <w:rsid w:val="004125A1"/>
    <w:rsid w:val="0041763F"/>
    <w:rsid w:val="00417EFE"/>
    <w:rsid w:val="00421B0B"/>
    <w:rsid w:val="00421C27"/>
    <w:rsid w:val="00424404"/>
    <w:rsid w:val="004263CE"/>
    <w:rsid w:val="004319B1"/>
    <w:rsid w:val="00431A5C"/>
    <w:rsid w:val="0043596C"/>
    <w:rsid w:val="0043690A"/>
    <w:rsid w:val="004371E5"/>
    <w:rsid w:val="004376CC"/>
    <w:rsid w:val="0043793A"/>
    <w:rsid w:val="0044259F"/>
    <w:rsid w:val="0044285F"/>
    <w:rsid w:val="00446ECB"/>
    <w:rsid w:val="00447806"/>
    <w:rsid w:val="00447822"/>
    <w:rsid w:val="00455907"/>
    <w:rsid w:val="00460E6B"/>
    <w:rsid w:val="00464DDB"/>
    <w:rsid w:val="0046673F"/>
    <w:rsid w:val="00474E47"/>
    <w:rsid w:val="004769B6"/>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A6B9A"/>
    <w:rsid w:val="004A6ED9"/>
    <w:rsid w:val="004A7952"/>
    <w:rsid w:val="004B1F74"/>
    <w:rsid w:val="004B31EE"/>
    <w:rsid w:val="004B35A2"/>
    <w:rsid w:val="004B5334"/>
    <w:rsid w:val="004B60FA"/>
    <w:rsid w:val="004B7C75"/>
    <w:rsid w:val="004C17FE"/>
    <w:rsid w:val="004C2012"/>
    <w:rsid w:val="004C5E48"/>
    <w:rsid w:val="004C674B"/>
    <w:rsid w:val="004D0EA6"/>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D4E"/>
    <w:rsid w:val="004F5E16"/>
    <w:rsid w:val="004F67A5"/>
    <w:rsid w:val="004F68A8"/>
    <w:rsid w:val="00500538"/>
    <w:rsid w:val="00501972"/>
    <w:rsid w:val="00502978"/>
    <w:rsid w:val="00503DA2"/>
    <w:rsid w:val="00506130"/>
    <w:rsid w:val="00510044"/>
    <w:rsid w:val="00511E3F"/>
    <w:rsid w:val="00517269"/>
    <w:rsid w:val="005200E0"/>
    <w:rsid w:val="005220CD"/>
    <w:rsid w:val="0052282C"/>
    <w:rsid w:val="00525DDA"/>
    <w:rsid w:val="00526C56"/>
    <w:rsid w:val="0053271E"/>
    <w:rsid w:val="005355DC"/>
    <w:rsid w:val="0053613A"/>
    <w:rsid w:val="00536C71"/>
    <w:rsid w:val="00536ED0"/>
    <w:rsid w:val="0053731D"/>
    <w:rsid w:val="00537993"/>
    <w:rsid w:val="00540FF0"/>
    <w:rsid w:val="00542E1F"/>
    <w:rsid w:val="00542F76"/>
    <w:rsid w:val="00543900"/>
    <w:rsid w:val="0054444A"/>
    <w:rsid w:val="0054483C"/>
    <w:rsid w:val="00552117"/>
    <w:rsid w:val="00553425"/>
    <w:rsid w:val="00553DB4"/>
    <w:rsid w:val="00563D77"/>
    <w:rsid w:val="00565B1F"/>
    <w:rsid w:val="00566AF0"/>
    <w:rsid w:val="00567594"/>
    <w:rsid w:val="0057256E"/>
    <w:rsid w:val="00572987"/>
    <w:rsid w:val="00573BB2"/>
    <w:rsid w:val="00575DB3"/>
    <w:rsid w:val="00582B85"/>
    <w:rsid w:val="00586476"/>
    <w:rsid w:val="00590F6F"/>
    <w:rsid w:val="00591834"/>
    <w:rsid w:val="00593858"/>
    <w:rsid w:val="00596A44"/>
    <w:rsid w:val="005A01BC"/>
    <w:rsid w:val="005B07EE"/>
    <w:rsid w:val="005B1934"/>
    <w:rsid w:val="005B2334"/>
    <w:rsid w:val="005C063E"/>
    <w:rsid w:val="005C2235"/>
    <w:rsid w:val="005C2BB7"/>
    <w:rsid w:val="005C31F2"/>
    <w:rsid w:val="005C37FA"/>
    <w:rsid w:val="005C5317"/>
    <w:rsid w:val="005C6643"/>
    <w:rsid w:val="005C67CB"/>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38B"/>
    <w:rsid w:val="005F7EA1"/>
    <w:rsid w:val="00600E29"/>
    <w:rsid w:val="00601D75"/>
    <w:rsid w:val="00601ED0"/>
    <w:rsid w:val="006029F3"/>
    <w:rsid w:val="00602EF1"/>
    <w:rsid w:val="00603C00"/>
    <w:rsid w:val="00610185"/>
    <w:rsid w:val="006115EF"/>
    <w:rsid w:val="00614D08"/>
    <w:rsid w:val="00615DA6"/>
    <w:rsid w:val="00620577"/>
    <w:rsid w:val="0062122C"/>
    <w:rsid w:val="00622BF9"/>
    <w:rsid w:val="00622E7F"/>
    <w:rsid w:val="00622F04"/>
    <w:rsid w:val="0062355C"/>
    <w:rsid w:val="0062683A"/>
    <w:rsid w:val="00627F55"/>
    <w:rsid w:val="006305D7"/>
    <w:rsid w:val="0063170D"/>
    <w:rsid w:val="006324E7"/>
    <w:rsid w:val="00633421"/>
    <w:rsid w:val="00635369"/>
    <w:rsid w:val="00640052"/>
    <w:rsid w:val="00640A37"/>
    <w:rsid w:val="00641BE6"/>
    <w:rsid w:val="00646267"/>
    <w:rsid w:val="00646A1C"/>
    <w:rsid w:val="0065004D"/>
    <w:rsid w:val="00650283"/>
    <w:rsid w:val="00652078"/>
    <w:rsid w:val="00661BB3"/>
    <w:rsid w:val="006634C2"/>
    <w:rsid w:val="00670B21"/>
    <w:rsid w:val="00671803"/>
    <w:rsid w:val="006727DA"/>
    <w:rsid w:val="006728CC"/>
    <w:rsid w:val="006728E2"/>
    <w:rsid w:val="00676800"/>
    <w:rsid w:val="00676E81"/>
    <w:rsid w:val="00680AD6"/>
    <w:rsid w:val="006834D7"/>
    <w:rsid w:val="00684168"/>
    <w:rsid w:val="0068518A"/>
    <w:rsid w:val="006863C7"/>
    <w:rsid w:val="006865AA"/>
    <w:rsid w:val="006865F3"/>
    <w:rsid w:val="0069310B"/>
    <w:rsid w:val="00694DA2"/>
    <w:rsid w:val="00697D87"/>
    <w:rsid w:val="006A223B"/>
    <w:rsid w:val="006A24EA"/>
    <w:rsid w:val="006A42E5"/>
    <w:rsid w:val="006A6AA7"/>
    <w:rsid w:val="006A7052"/>
    <w:rsid w:val="006A71E3"/>
    <w:rsid w:val="006A79B3"/>
    <w:rsid w:val="006A79CC"/>
    <w:rsid w:val="006B06D7"/>
    <w:rsid w:val="006C0E1B"/>
    <w:rsid w:val="006C172C"/>
    <w:rsid w:val="006C1B97"/>
    <w:rsid w:val="006C43B2"/>
    <w:rsid w:val="006C589B"/>
    <w:rsid w:val="006C5C57"/>
    <w:rsid w:val="006D324E"/>
    <w:rsid w:val="006D4D27"/>
    <w:rsid w:val="006D55C5"/>
    <w:rsid w:val="006D654A"/>
    <w:rsid w:val="006D75ED"/>
    <w:rsid w:val="006D7EFA"/>
    <w:rsid w:val="006E1112"/>
    <w:rsid w:val="006E3808"/>
    <w:rsid w:val="006E485E"/>
    <w:rsid w:val="006E4E8A"/>
    <w:rsid w:val="006E5795"/>
    <w:rsid w:val="006E6EFF"/>
    <w:rsid w:val="006F2B8C"/>
    <w:rsid w:val="006F2F17"/>
    <w:rsid w:val="00700333"/>
    <w:rsid w:val="007031C8"/>
    <w:rsid w:val="00703513"/>
    <w:rsid w:val="00706928"/>
    <w:rsid w:val="00707A7A"/>
    <w:rsid w:val="0071297C"/>
    <w:rsid w:val="00720235"/>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43AE"/>
    <w:rsid w:val="007554A8"/>
    <w:rsid w:val="00756501"/>
    <w:rsid w:val="007568CC"/>
    <w:rsid w:val="00756DB9"/>
    <w:rsid w:val="0075764E"/>
    <w:rsid w:val="0075784E"/>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2D31"/>
    <w:rsid w:val="007B445B"/>
    <w:rsid w:val="007C4BF5"/>
    <w:rsid w:val="007D06FD"/>
    <w:rsid w:val="007D3400"/>
    <w:rsid w:val="007D3DC5"/>
    <w:rsid w:val="007D5284"/>
    <w:rsid w:val="007D5AE1"/>
    <w:rsid w:val="007D6A12"/>
    <w:rsid w:val="007D71FA"/>
    <w:rsid w:val="007D7F54"/>
    <w:rsid w:val="007E4653"/>
    <w:rsid w:val="007E5246"/>
    <w:rsid w:val="007E6677"/>
    <w:rsid w:val="007E6AC1"/>
    <w:rsid w:val="007E6F6B"/>
    <w:rsid w:val="007E70A2"/>
    <w:rsid w:val="007F0A2F"/>
    <w:rsid w:val="007F362F"/>
    <w:rsid w:val="007F624B"/>
    <w:rsid w:val="007F7518"/>
    <w:rsid w:val="00801C01"/>
    <w:rsid w:val="00802508"/>
    <w:rsid w:val="008026F0"/>
    <w:rsid w:val="00810504"/>
    <w:rsid w:val="00812620"/>
    <w:rsid w:val="0081469C"/>
    <w:rsid w:val="008173EC"/>
    <w:rsid w:val="00820570"/>
    <w:rsid w:val="008224B7"/>
    <w:rsid w:val="00823FD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664"/>
    <w:rsid w:val="00872C38"/>
    <w:rsid w:val="00872E93"/>
    <w:rsid w:val="008736A3"/>
    <w:rsid w:val="00873CC1"/>
    <w:rsid w:val="00875C58"/>
    <w:rsid w:val="0087612A"/>
    <w:rsid w:val="008831BA"/>
    <w:rsid w:val="00883E30"/>
    <w:rsid w:val="00884F62"/>
    <w:rsid w:val="00886D3E"/>
    <w:rsid w:val="00887036"/>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181B"/>
    <w:rsid w:val="008F4019"/>
    <w:rsid w:val="00901F12"/>
    <w:rsid w:val="0091046A"/>
    <w:rsid w:val="00911EBD"/>
    <w:rsid w:val="00913603"/>
    <w:rsid w:val="00913BE7"/>
    <w:rsid w:val="00915DE0"/>
    <w:rsid w:val="00916ADD"/>
    <w:rsid w:val="009173F0"/>
    <w:rsid w:val="0092077B"/>
    <w:rsid w:val="0092265B"/>
    <w:rsid w:val="009234E4"/>
    <w:rsid w:val="00924F09"/>
    <w:rsid w:val="00924F33"/>
    <w:rsid w:val="009275BF"/>
    <w:rsid w:val="00927C11"/>
    <w:rsid w:val="00930F30"/>
    <w:rsid w:val="00932178"/>
    <w:rsid w:val="009324ED"/>
    <w:rsid w:val="009364EF"/>
    <w:rsid w:val="0093751C"/>
    <w:rsid w:val="00940C16"/>
    <w:rsid w:val="00943A9D"/>
    <w:rsid w:val="00943D6D"/>
    <w:rsid w:val="00944FDC"/>
    <w:rsid w:val="00945441"/>
    <w:rsid w:val="0094595D"/>
    <w:rsid w:val="009465E6"/>
    <w:rsid w:val="00947438"/>
    <w:rsid w:val="00953D31"/>
    <w:rsid w:val="009569D8"/>
    <w:rsid w:val="00961217"/>
    <w:rsid w:val="009635D1"/>
    <w:rsid w:val="009640B5"/>
    <w:rsid w:val="00964569"/>
    <w:rsid w:val="00964DE3"/>
    <w:rsid w:val="0096536E"/>
    <w:rsid w:val="009671B5"/>
    <w:rsid w:val="00967F56"/>
    <w:rsid w:val="009700E4"/>
    <w:rsid w:val="0097215A"/>
    <w:rsid w:val="00972AB4"/>
    <w:rsid w:val="009736B1"/>
    <w:rsid w:val="00973CCB"/>
    <w:rsid w:val="00977237"/>
    <w:rsid w:val="0098150E"/>
    <w:rsid w:val="009879B7"/>
    <w:rsid w:val="00987C2E"/>
    <w:rsid w:val="00987D57"/>
    <w:rsid w:val="00991A2F"/>
    <w:rsid w:val="00992A0A"/>
    <w:rsid w:val="00993E66"/>
    <w:rsid w:val="00994225"/>
    <w:rsid w:val="00994F45"/>
    <w:rsid w:val="00996FA2"/>
    <w:rsid w:val="009A1F14"/>
    <w:rsid w:val="009A2256"/>
    <w:rsid w:val="009A32CC"/>
    <w:rsid w:val="009A33A4"/>
    <w:rsid w:val="009A4B48"/>
    <w:rsid w:val="009C0FB4"/>
    <w:rsid w:val="009C1586"/>
    <w:rsid w:val="009C51BB"/>
    <w:rsid w:val="009C71BC"/>
    <w:rsid w:val="009D1A2B"/>
    <w:rsid w:val="009D3D5F"/>
    <w:rsid w:val="009D5AE1"/>
    <w:rsid w:val="009D779E"/>
    <w:rsid w:val="009E164C"/>
    <w:rsid w:val="009E2066"/>
    <w:rsid w:val="009E34FE"/>
    <w:rsid w:val="009E4B4C"/>
    <w:rsid w:val="009E5412"/>
    <w:rsid w:val="009E5F4D"/>
    <w:rsid w:val="009E79A3"/>
    <w:rsid w:val="009F0C61"/>
    <w:rsid w:val="009F54C5"/>
    <w:rsid w:val="009F5673"/>
    <w:rsid w:val="00A0098A"/>
    <w:rsid w:val="00A0110B"/>
    <w:rsid w:val="00A01368"/>
    <w:rsid w:val="00A05182"/>
    <w:rsid w:val="00A06014"/>
    <w:rsid w:val="00A06498"/>
    <w:rsid w:val="00A07F2B"/>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308C5"/>
    <w:rsid w:val="00A377E4"/>
    <w:rsid w:val="00A439B4"/>
    <w:rsid w:val="00A43DA7"/>
    <w:rsid w:val="00A43F84"/>
    <w:rsid w:val="00A45A38"/>
    <w:rsid w:val="00A50AA2"/>
    <w:rsid w:val="00A50C6E"/>
    <w:rsid w:val="00A51161"/>
    <w:rsid w:val="00A54704"/>
    <w:rsid w:val="00A55117"/>
    <w:rsid w:val="00A56EAD"/>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6A06"/>
    <w:rsid w:val="00A87351"/>
    <w:rsid w:val="00A90D02"/>
    <w:rsid w:val="00A91472"/>
    <w:rsid w:val="00A91F7A"/>
    <w:rsid w:val="00A9231F"/>
    <w:rsid w:val="00A93B7A"/>
    <w:rsid w:val="00AA0E57"/>
    <w:rsid w:val="00AA10BF"/>
    <w:rsid w:val="00AA1B95"/>
    <w:rsid w:val="00AA2957"/>
    <w:rsid w:val="00AA42D3"/>
    <w:rsid w:val="00AA5781"/>
    <w:rsid w:val="00AB16EB"/>
    <w:rsid w:val="00AB5248"/>
    <w:rsid w:val="00AB64B9"/>
    <w:rsid w:val="00AB691E"/>
    <w:rsid w:val="00AC3C76"/>
    <w:rsid w:val="00AC4ADF"/>
    <w:rsid w:val="00AC6422"/>
    <w:rsid w:val="00AC73FF"/>
    <w:rsid w:val="00AD1158"/>
    <w:rsid w:val="00AD2A6D"/>
    <w:rsid w:val="00AD5927"/>
    <w:rsid w:val="00AD60AE"/>
    <w:rsid w:val="00AD7927"/>
    <w:rsid w:val="00AE046D"/>
    <w:rsid w:val="00AE1208"/>
    <w:rsid w:val="00AE3C7D"/>
    <w:rsid w:val="00AE41E2"/>
    <w:rsid w:val="00AE5E63"/>
    <w:rsid w:val="00AE5F6C"/>
    <w:rsid w:val="00AF0893"/>
    <w:rsid w:val="00AF481B"/>
    <w:rsid w:val="00AF6890"/>
    <w:rsid w:val="00B03A22"/>
    <w:rsid w:val="00B10F19"/>
    <w:rsid w:val="00B142B2"/>
    <w:rsid w:val="00B16316"/>
    <w:rsid w:val="00B20338"/>
    <w:rsid w:val="00B20E4A"/>
    <w:rsid w:val="00B2179E"/>
    <w:rsid w:val="00B21C92"/>
    <w:rsid w:val="00B26F00"/>
    <w:rsid w:val="00B27DE6"/>
    <w:rsid w:val="00B351B5"/>
    <w:rsid w:val="00B35338"/>
    <w:rsid w:val="00B35652"/>
    <w:rsid w:val="00B4007A"/>
    <w:rsid w:val="00B42416"/>
    <w:rsid w:val="00B42B2C"/>
    <w:rsid w:val="00B44BEF"/>
    <w:rsid w:val="00B4751B"/>
    <w:rsid w:val="00B47BD0"/>
    <w:rsid w:val="00B510C7"/>
    <w:rsid w:val="00B51259"/>
    <w:rsid w:val="00B51726"/>
    <w:rsid w:val="00B51937"/>
    <w:rsid w:val="00B52434"/>
    <w:rsid w:val="00B573F6"/>
    <w:rsid w:val="00B5788F"/>
    <w:rsid w:val="00B57923"/>
    <w:rsid w:val="00B57B92"/>
    <w:rsid w:val="00B57EA1"/>
    <w:rsid w:val="00B6592B"/>
    <w:rsid w:val="00B666B3"/>
    <w:rsid w:val="00B67B4D"/>
    <w:rsid w:val="00B67D69"/>
    <w:rsid w:val="00B7093C"/>
    <w:rsid w:val="00B74CF6"/>
    <w:rsid w:val="00B777EF"/>
    <w:rsid w:val="00B807B3"/>
    <w:rsid w:val="00B849F5"/>
    <w:rsid w:val="00B85AA9"/>
    <w:rsid w:val="00B879CB"/>
    <w:rsid w:val="00B9381E"/>
    <w:rsid w:val="00B95377"/>
    <w:rsid w:val="00B958B8"/>
    <w:rsid w:val="00B96FD9"/>
    <w:rsid w:val="00BA0A2A"/>
    <w:rsid w:val="00BA0E31"/>
    <w:rsid w:val="00BA30FE"/>
    <w:rsid w:val="00BA7258"/>
    <w:rsid w:val="00BB12A4"/>
    <w:rsid w:val="00BB2278"/>
    <w:rsid w:val="00BB2465"/>
    <w:rsid w:val="00BB3536"/>
    <w:rsid w:val="00BB35BE"/>
    <w:rsid w:val="00BB6476"/>
    <w:rsid w:val="00BC162E"/>
    <w:rsid w:val="00BC35EA"/>
    <w:rsid w:val="00BC4FA9"/>
    <w:rsid w:val="00BC798A"/>
    <w:rsid w:val="00BD1D4C"/>
    <w:rsid w:val="00BD4A6C"/>
    <w:rsid w:val="00BD50CD"/>
    <w:rsid w:val="00BD68CB"/>
    <w:rsid w:val="00BE0871"/>
    <w:rsid w:val="00BE13AA"/>
    <w:rsid w:val="00BE1F93"/>
    <w:rsid w:val="00BE2BF1"/>
    <w:rsid w:val="00BE362A"/>
    <w:rsid w:val="00BE48B3"/>
    <w:rsid w:val="00BE7F97"/>
    <w:rsid w:val="00BF0835"/>
    <w:rsid w:val="00BF11B3"/>
    <w:rsid w:val="00BF1919"/>
    <w:rsid w:val="00BF354A"/>
    <w:rsid w:val="00BF36FB"/>
    <w:rsid w:val="00BF4258"/>
    <w:rsid w:val="00BF5DA4"/>
    <w:rsid w:val="00BF6691"/>
    <w:rsid w:val="00BF73E1"/>
    <w:rsid w:val="00C0036A"/>
    <w:rsid w:val="00C00D5D"/>
    <w:rsid w:val="00C01558"/>
    <w:rsid w:val="00C01F95"/>
    <w:rsid w:val="00C03409"/>
    <w:rsid w:val="00C041BB"/>
    <w:rsid w:val="00C04725"/>
    <w:rsid w:val="00C047EA"/>
    <w:rsid w:val="00C05A7E"/>
    <w:rsid w:val="00C06BB1"/>
    <w:rsid w:val="00C1008B"/>
    <w:rsid w:val="00C10297"/>
    <w:rsid w:val="00C13244"/>
    <w:rsid w:val="00C15FE2"/>
    <w:rsid w:val="00C169A2"/>
    <w:rsid w:val="00C16A4A"/>
    <w:rsid w:val="00C16E4A"/>
    <w:rsid w:val="00C17CBA"/>
    <w:rsid w:val="00C20487"/>
    <w:rsid w:val="00C21A15"/>
    <w:rsid w:val="00C21ECA"/>
    <w:rsid w:val="00C2230C"/>
    <w:rsid w:val="00C22DF9"/>
    <w:rsid w:val="00C23026"/>
    <w:rsid w:val="00C240E7"/>
    <w:rsid w:val="00C27BF6"/>
    <w:rsid w:val="00C30D15"/>
    <w:rsid w:val="00C31DA7"/>
    <w:rsid w:val="00C327F8"/>
    <w:rsid w:val="00C409BC"/>
    <w:rsid w:val="00C439F1"/>
    <w:rsid w:val="00C43D2F"/>
    <w:rsid w:val="00C44BE4"/>
    <w:rsid w:val="00C47B43"/>
    <w:rsid w:val="00C553D6"/>
    <w:rsid w:val="00C62270"/>
    <w:rsid w:val="00C66B88"/>
    <w:rsid w:val="00C7346B"/>
    <w:rsid w:val="00C761E6"/>
    <w:rsid w:val="00C765F1"/>
    <w:rsid w:val="00C82A12"/>
    <w:rsid w:val="00C83534"/>
    <w:rsid w:val="00C85BFD"/>
    <w:rsid w:val="00C85F6A"/>
    <w:rsid w:val="00C874EB"/>
    <w:rsid w:val="00C913BA"/>
    <w:rsid w:val="00C93E7E"/>
    <w:rsid w:val="00C95036"/>
    <w:rsid w:val="00C968A3"/>
    <w:rsid w:val="00C97BC1"/>
    <w:rsid w:val="00CA416B"/>
    <w:rsid w:val="00CA4A7C"/>
    <w:rsid w:val="00CA4D26"/>
    <w:rsid w:val="00CA5BED"/>
    <w:rsid w:val="00CB33D1"/>
    <w:rsid w:val="00CB7C83"/>
    <w:rsid w:val="00CC1A78"/>
    <w:rsid w:val="00CC2CA1"/>
    <w:rsid w:val="00CC4585"/>
    <w:rsid w:val="00CD389E"/>
    <w:rsid w:val="00CD405B"/>
    <w:rsid w:val="00CD4F37"/>
    <w:rsid w:val="00CD53ED"/>
    <w:rsid w:val="00CD74C5"/>
    <w:rsid w:val="00CE5EE0"/>
    <w:rsid w:val="00CE6869"/>
    <w:rsid w:val="00CF08CD"/>
    <w:rsid w:val="00CF10C5"/>
    <w:rsid w:val="00CF1E34"/>
    <w:rsid w:val="00CF346E"/>
    <w:rsid w:val="00CF3796"/>
    <w:rsid w:val="00CF3D4B"/>
    <w:rsid w:val="00CF522F"/>
    <w:rsid w:val="00CF527D"/>
    <w:rsid w:val="00D012B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1AFA"/>
    <w:rsid w:val="00D32736"/>
    <w:rsid w:val="00D33B38"/>
    <w:rsid w:val="00D44A3A"/>
    <w:rsid w:val="00D462CF"/>
    <w:rsid w:val="00D50DDB"/>
    <w:rsid w:val="00D510CB"/>
    <w:rsid w:val="00D5205E"/>
    <w:rsid w:val="00D527D2"/>
    <w:rsid w:val="00D53E83"/>
    <w:rsid w:val="00D55E3D"/>
    <w:rsid w:val="00D5664B"/>
    <w:rsid w:val="00D60951"/>
    <w:rsid w:val="00D60DD6"/>
    <w:rsid w:val="00D61296"/>
    <w:rsid w:val="00D6146F"/>
    <w:rsid w:val="00D65883"/>
    <w:rsid w:val="00D66829"/>
    <w:rsid w:val="00D7000A"/>
    <w:rsid w:val="00D7268F"/>
    <w:rsid w:val="00D7327B"/>
    <w:rsid w:val="00D73960"/>
    <w:rsid w:val="00D74C13"/>
    <w:rsid w:val="00D753EA"/>
    <w:rsid w:val="00D76953"/>
    <w:rsid w:val="00D8015E"/>
    <w:rsid w:val="00D8327B"/>
    <w:rsid w:val="00D84E64"/>
    <w:rsid w:val="00D85F61"/>
    <w:rsid w:val="00D87104"/>
    <w:rsid w:val="00D8763D"/>
    <w:rsid w:val="00D87850"/>
    <w:rsid w:val="00D90575"/>
    <w:rsid w:val="00D906B5"/>
    <w:rsid w:val="00D9729E"/>
    <w:rsid w:val="00DA2FBF"/>
    <w:rsid w:val="00DA3CAA"/>
    <w:rsid w:val="00DA45C6"/>
    <w:rsid w:val="00DA4607"/>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22D8"/>
    <w:rsid w:val="00DD325C"/>
    <w:rsid w:val="00DD33EE"/>
    <w:rsid w:val="00DD377E"/>
    <w:rsid w:val="00DD3C8A"/>
    <w:rsid w:val="00DD4DA4"/>
    <w:rsid w:val="00DD5410"/>
    <w:rsid w:val="00DD6056"/>
    <w:rsid w:val="00DD7F84"/>
    <w:rsid w:val="00DE1978"/>
    <w:rsid w:val="00DE566B"/>
    <w:rsid w:val="00DE5C37"/>
    <w:rsid w:val="00DE6262"/>
    <w:rsid w:val="00DE7935"/>
    <w:rsid w:val="00DF109D"/>
    <w:rsid w:val="00DF4166"/>
    <w:rsid w:val="00DF444C"/>
    <w:rsid w:val="00DF506B"/>
    <w:rsid w:val="00DF63F1"/>
    <w:rsid w:val="00E002D2"/>
    <w:rsid w:val="00E02CAF"/>
    <w:rsid w:val="00E049F0"/>
    <w:rsid w:val="00E05D95"/>
    <w:rsid w:val="00E0698A"/>
    <w:rsid w:val="00E12138"/>
    <w:rsid w:val="00E128AE"/>
    <w:rsid w:val="00E14E61"/>
    <w:rsid w:val="00E158A0"/>
    <w:rsid w:val="00E16153"/>
    <w:rsid w:val="00E16CD0"/>
    <w:rsid w:val="00E17852"/>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2D6A"/>
    <w:rsid w:val="00E72E4F"/>
    <w:rsid w:val="00E74926"/>
    <w:rsid w:val="00E76FB0"/>
    <w:rsid w:val="00E77729"/>
    <w:rsid w:val="00E80B7F"/>
    <w:rsid w:val="00E80CAC"/>
    <w:rsid w:val="00E826A6"/>
    <w:rsid w:val="00E845E7"/>
    <w:rsid w:val="00E84F24"/>
    <w:rsid w:val="00E90715"/>
    <w:rsid w:val="00E932EB"/>
    <w:rsid w:val="00E9609D"/>
    <w:rsid w:val="00E9661C"/>
    <w:rsid w:val="00E9689A"/>
    <w:rsid w:val="00EA1DE8"/>
    <w:rsid w:val="00EA2F2C"/>
    <w:rsid w:val="00EB23B2"/>
    <w:rsid w:val="00EB3DD6"/>
    <w:rsid w:val="00EB3F9B"/>
    <w:rsid w:val="00EB5A85"/>
    <w:rsid w:val="00EB5EFA"/>
    <w:rsid w:val="00EB6B48"/>
    <w:rsid w:val="00EC128C"/>
    <w:rsid w:val="00EC1DA5"/>
    <w:rsid w:val="00EC5C32"/>
    <w:rsid w:val="00ED367B"/>
    <w:rsid w:val="00EE0F12"/>
    <w:rsid w:val="00EE1F49"/>
    <w:rsid w:val="00EE278D"/>
    <w:rsid w:val="00EE5484"/>
    <w:rsid w:val="00EF0BBB"/>
    <w:rsid w:val="00EF32F3"/>
    <w:rsid w:val="00EF350A"/>
    <w:rsid w:val="00EF4859"/>
    <w:rsid w:val="00EF49C3"/>
    <w:rsid w:val="00EF4DBC"/>
    <w:rsid w:val="00EF560D"/>
    <w:rsid w:val="00EF719F"/>
    <w:rsid w:val="00EF78D6"/>
    <w:rsid w:val="00EF7951"/>
    <w:rsid w:val="00F03F4E"/>
    <w:rsid w:val="00F109BF"/>
    <w:rsid w:val="00F118B9"/>
    <w:rsid w:val="00F16728"/>
    <w:rsid w:val="00F23540"/>
    <w:rsid w:val="00F244DD"/>
    <w:rsid w:val="00F25407"/>
    <w:rsid w:val="00F30DE4"/>
    <w:rsid w:val="00F32484"/>
    <w:rsid w:val="00F326AD"/>
    <w:rsid w:val="00F335A1"/>
    <w:rsid w:val="00F33630"/>
    <w:rsid w:val="00F3605B"/>
    <w:rsid w:val="00F36A1D"/>
    <w:rsid w:val="00F41D3F"/>
    <w:rsid w:val="00F42124"/>
    <w:rsid w:val="00F459DF"/>
    <w:rsid w:val="00F4647C"/>
    <w:rsid w:val="00F4680A"/>
    <w:rsid w:val="00F47C66"/>
    <w:rsid w:val="00F52E72"/>
    <w:rsid w:val="00F53A4B"/>
    <w:rsid w:val="00F54B35"/>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6CFE"/>
    <w:rsid w:val="00FB7095"/>
    <w:rsid w:val="00FC0A97"/>
    <w:rsid w:val="00FC3F0B"/>
    <w:rsid w:val="00FC4427"/>
    <w:rsid w:val="00FC7850"/>
    <w:rsid w:val="00FD1767"/>
    <w:rsid w:val="00FD53B5"/>
    <w:rsid w:val="00FD697C"/>
    <w:rsid w:val="00FE3EAC"/>
    <w:rsid w:val="00FE4DB6"/>
    <w:rsid w:val="00FE4E62"/>
    <w:rsid w:val="00FE621D"/>
    <w:rsid w:val="00FF019A"/>
    <w:rsid w:val="00FF07F9"/>
    <w:rsid w:val="00FF3AB1"/>
    <w:rsid w:val="00FF6D3D"/>
    <w:rsid w:val="00FF7B8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31885A-5C73-478A-B16A-F51CD9E44B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2147</Words>
  <Characters>12672</Characters>
  <Application>Microsoft Office Word</Application>
  <DocSecurity>8</DocSecurity>
  <Lines>105</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45</cp:revision>
  <cp:lastPrinted>2014-05-16T09:23:00Z</cp:lastPrinted>
  <dcterms:created xsi:type="dcterms:W3CDTF">2021-10-21T06:58:00Z</dcterms:created>
  <dcterms:modified xsi:type="dcterms:W3CDTF">2022-09-23T07:40:00Z</dcterms:modified>
</cp:coreProperties>
</file>