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B83CAB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E128AE">
        <w:rPr>
          <w:rFonts w:ascii="Garamond" w:hAnsi="Garamond" w:cs="Arial"/>
          <w:b/>
          <w:bCs/>
          <w:sz w:val="28"/>
          <w:szCs w:val="28"/>
        </w:rPr>
        <w:t>1</w:t>
      </w:r>
      <w:r w:rsidR="00F30DE4">
        <w:rPr>
          <w:rFonts w:ascii="Garamond" w:hAnsi="Garamond" w:cs="Arial"/>
          <w:b/>
          <w:bCs/>
          <w:sz w:val="28"/>
          <w:szCs w:val="28"/>
        </w:rPr>
        <w:t>5</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69607EE"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6A79B3">
        <w:rPr>
          <w:rFonts w:ascii="Garamond" w:hAnsi="Garamond" w:cs="Palatino Linotype"/>
          <w:color w:val="000000"/>
          <w:sz w:val="20"/>
          <w:szCs w:val="20"/>
        </w:rPr>
        <w:t>431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w:t>
      </w:r>
      <w:bookmarkStart w:id="0" w:name="_GoBack"/>
      <w:bookmarkEnd w:id="0"/>
      <w:r w:rsidR="00D8327B" w:rsidRPr="00D8327B">
        <w:rPr>
          <w:rFonts w:ascii="Garamond" w:hAnsi="Garamond" w:cs="Arial"/>
          <w:sz w:val="20"/>
          <w:szCs w:val="20"/>
          <w:highlight w:val="yellow"/>
        </w:rPr>
        <w:t>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424D7" w14:textId="77777777" w:rsidR="0054444A" w:rsidRDefault="0054444A" w:rsidP="001B2927">
      <w:pPr>
        <w:spacing w:after="0" w:line="240" w:lineRule="auto"/>
      </w:pPr>
      <w:r>
        <w:separator/>
      </w:r>
    </w:p>
  </w:endnote>
  <w:endnote w:type="continuationSeparator" w:id="0">
    <w:p w14:paraId="2D5C5D26" w14:textId="77777777" w:rsidR="0054444A" w:rsidRDefault="005444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80CCE" w14:textId="77777777" w:rsidR="0054444A" w:rsidRDefault="0054444A" w:rsidP="001B2927">
      <w:pPr>
        <w:spacing w:after="0" w:line="240" w:lineRule="auto"/>
      </w:pPr>
      <w:r>
        <w:separator/>
      </w:r>
    </w:p>
  </w:footnote>
  <w:footnote w:type="continuationSeparator" w:id="0">
    <w:p w14:paraId="5AF6850C" w14:textId="77777777" w:rsidR="0054444A" w:rsidRDefault="0054444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3A5243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6A79B3">
      <w:rPr>
        <w:rFonts w:ascii="Garamond" w:hAnsi="Garamond" w:cs="Palatino Linotype"/>
        <w:color w:val="000000"/>
      </w:rPr>
      <w:t>431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h1m23JY87wi/uY8xVGFdemdu3PAyiydfaIQRMFBMFqc8dCBmsRJ870aUury3O1HR7Nr+YFg9hojMKSRsp88AWQ==" w:salt="Xe30p2JZ7hZ3owj8CUt+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0A332-0267-436E-A34A-5C5BE43FD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43</cp:revision>
  <cp:lastPrinted>2014-05-16T09:23:00Z</cp:lastPrinted>
  <dcterms:created xsi:type="dcterms:W3CDTF">2021-10-21T06:58:00Z</dcterms:created>
  <dcterms:modified xsi:type="dcterms:W3CDTF">2022-09-16T08:51:00Z</dcterms:modified>
</cp:coreProperties>
</file>