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A8796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80E44">
        <w:rPr>
          <w:rFonts w:ascii="Garamond" w:hAnsi="Garamond"/>
          <w:sz w:val="24"/>
          <w:szCs w:val="24"/>
        </w:rPr>
        <w:t>92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7EC3D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80E44" w:rsidRPr="00147C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https://zakazky.zcu.cz/contract_display_5475.html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97F1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80E44">
        <w:rPr>
          <w:rFonts w:ascii="Garamond" w:hAnsi="Garamond" w:cs="Arial"/>
          <w:sz w:val="22"/>
          <w:szCs w:val="22"/>
        </w:rPr>
        <w:t>19</w:t>
      </w:r>
      <w:bookmarkStart w:id="1" w:name="_GoBack"/>
      <w:bookmarkEnd w:id="1"/>
      <w:r w:rsidR="00FE6AB4">
        <w:rPr>
          <w:rFonts w:ascii="Garamond" w:hAnsi="Garamond" w:cs="Arial"/>
          <w:sz w:val="22"/>
          <w:szCs w:val="22"/>
        </w:rPr>
        <w:t>.0</w:t>
      </w:r>
      <w:r w:rsidR="00F6660D">
        <w:rPr>
          <w:rFonts w:ascii="Garamond" w:hAnsi="Garamond" w:cs="Arial"/>
          <w:sz w:val="22"/>
          <w:szCs w:val="22"/>
        </w:rPr>
        <w:t>9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6660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87A9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FA7D3" w14:textId="77777777" w:rsidR="004D6904" w:rsidRDefault="004D6904" w:rsidP="00795AAC">
      <w:r>
        <w:separator/>
      </w:r>
    </w:p>
  </w:endnote>
  <w:endnote w:type="continuationSeparator" w:id="0">
    <w:p w14:paraId="5614F981" w14:textId="77777777" w:rsidR="004D6904" w:rsidRDefault="004D69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FAADA" w14:textId="77777777" w:rsidR="004D6904" w:rsidRDefault="004D6904" w:rsidP="00795AAC">
      <w:r>
        <w:separator/>
      </w:r>
    </w:p>
  </w:footnote>
  <w:footnote w:type="continuationSeparator" w:id="0">
    <w:p w14:paraId="6F27EB6C" w14:textId="77777777" w:rsidR="004D6904" w:rsidRDefault="004D69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7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B9xytPeVfgXDSU+hB9DhpFWWdSpIIf1j7UxF1VQ1zLM=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AEHEkjK6/53FkrwS38uLrt/wPz66/y0plhBRcgtoB8g=</DigestValue>
    </Reference>
  </SignedInfo>
  <SignatureValue>q7prhtZl1ioYKDqmVs8VOiP0e0W/9+PyA5V19Uu5SbdKjKe7Ec/uR8MxuIANK+4+mo9aQsOwV1WY
DSvtYFwYQ/6HjnI51rw4bnxbYShIsEpMkpp4zl6ClBgbVhP6zS994t9po7h8MZa7HxZvcm5sUdo7
vIUsSLCbZkcIXegRQXBNhx8D7KmqWuM3fFQBa2bhSF8fzt4G+LSBIiyb75x26MSiqcGJ70YI4cYW
wOjaPWoHgOQzQedX1EJtN0GzIEC7oRKx1ZRzVhrVaBL3RYEbaWLJb19/RnhzaUToFE479k/Q+h/V
DLBRAEsX9uv/m6gj48n0vWw/wa8pmof2vMl+Ew==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cZ1tTf1Ec+wyHDXfTcyics+/SO0bkMv6hqdhnsdw2S8=</DigestValue>
      </Reference>
      <Reference URI="/word/document.xml?ContentType=application/vnd.openxmlformats-officedocument.wordprocessingml.document.main+xml">
        <DigestMethod Algorithm="http://www.w3.org/2001/04/xmlenc#sha256"/>
        <DigestValue>X46sJj0jR8BGIjCnxoU7yh41r/Ur/x+zLiWBAdYTRSk=</DigestValue>
      </Reference>
      <Reference URI="/word/endnotes.xml?ContentType=application/vnd.openxmlformats-officedocument.wordprocessingml.endnotes+xml">
        <DigestMethod Algorithm="http://www.w3.org/2001/04/xmlenc#sha256"/>
        <DigestValue>pxrRtETn1ViPitWvxdJDtw4i+06LTHLXA8kGn3SnoAw=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M9cMKcLkhfOj5xQ7op2csBTFc45fO5DkCWQeViHaxms=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sCX4/Z0Q5nk52zMgkHAfs+LJbKdvtjVuoTVoKNY6mFU=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2022-09-06T09:22:28Z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2022-09-06T09:22:28Z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2E6FC-072C-4B19-BB84-5EB9BDC5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70</cp:revision>
  <cp:lastPrinted>2022-02-22T11:35:00Z</cp:lastPrinted>
  <dcterms:created xsi:type="dcterms:W3CDTF">2021-09-14T05:18:00Z</dcterms:created>
  <dcterms:modified xsi:type="dcterms:W3CDTF">2022-09-06T09:22:00Z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