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2CE4C0B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68508C">
        <w:rPr>
          <w:rFonts w:ascii="Garamond" w:hAnsi="Garamond"/>
          <w:sz w:val="24"/>
          <w:szCs w:val="24"/>
        </w:rPr>
        <w:t>8</w:t>
      </w:r>
      <w:r w:rsidR="00F6660D">
        <w:rPr>
          <w:rFonts w:ascii="Garamond" w:hAnsi="Garamond"/>
          <w:sz w:val="24"/>
          <w:szCs w:val="24"/>
        </w:rPr>
        <w:t>9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3F47ED0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6660D" w:rsidRPr="00F6660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https://zakazky.zcu.cz/contract_display_5462.html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57D9A05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F6660D">
        <w:rPr>
          <w:rFonts w:ascii="Garamond" w:hAnsi="Garamond" w:cs="Arial"/>
          <w:sz w:val="22"/>
          <w:szCs w:val="22"/>
        </w:rPr>
        <w:t>06</w:t>
      </w:r>
      <w:r w:rsidR="00FE6AB4">
        <w:rPr>
          <w:rFonts w:ascii="Garamond" w:hAnsi="Garamond" w:cs="Arial"/>
          <w:sz w:val="22"/>
          <w:szCs w:val="22"/>
        </w:rPr>
        <w:t>.0</w:t>
      </w:r>
      <w:r w:rsidR="00F6660D">
        <w:rPr>
          <w:rFonts w:ascii="Garamond" w:hAnsi="Garamond" w:cs="Arial"/>
          <w:sz w:val="22"/>
          <w:szCs w:val="22"/>
        </w:rPr>
        <w:t>9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F6660D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287A92">
        <w:rPr>
          <w:rFonts w:ascii="Garamond" w:hAnsi="Garamond" w:cs="Arial"/>
          <w:sz w:val="22"/>
          <w:szCs w:val="22"/>
        </w:rPr>
        <w:t>0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A6E27" w14:textId="77777777" w:rsidR="00D948CC" w:rsidRDefault="00D948CC" w:rsidP="00795AAC">
      <w:r>
        <w:separator/>
      </w:r>
    </w:p>
  </w:endnote>
  <w:endnote w:type="continuationSeparator" w:id="0">
    <w:p w14:paraId="7087486D" w14:textId="77777777" w:rsidR="00D948CC" w:rsidRDefault="00D948C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A6E8E04" w:rsidR="00AD69FB" w:rsidRPr="00EB6175" w:rsidRDefault="00AD69FB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02369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5F55F" w14:textId="77777777" w:rsidR="00D948CC" w:rsidRDefault="00D948CC" w:rsidP="00795AAC">
      <w:r>
        <w:separator/>
      </w:r>
    </w:p>
  </w:footnote>
  <w:footnote w:type="continuationSeparator" w:id="0">
    <w:p w14:paraId="653CB90E" w14:textId="77777777" w:rsidR="00D948CC" w:rsidRDefault="00D948C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37EEA"/>
    <w:rsid w:val="004400E1"/>
    <w:rsid w:val="0044391D"/>
    <w:rsid w:val="004576B0"/>
    <w:rsid w:val="00462139"/>
    <w:rsid w:val="00464BB4"/>
    <w:rsid w:val="00475615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46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KHaeoISjNjsYdel8d/xB6QqiNibPYoc9LG6wfY3laO4=</DigestValue>
    </Reference>
    <Reference Type="http://www.w3.org/2000/09/xmldsig#Object" URI="#idOfficeObject">
      <DigestMethod Algorithm="http://www.w3.org/2001/04/xmlenc#sha256"/>
      <DigestValue>NfRCSLA5yILgXpyV0/xPhmDfsBKk5xKkwQ+liBqvyEg=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SsMI+bRJmHhGgbVVOhoGUIZ8UDuFeN9CkBmVpAyFYV4=</DigestValue>
    </Reference>
  </SignedInfo>
  <SignatureValue>Hx4fNEu57GH4bJxu/Q1ABdiHsrn/k6ZiiIx72RqbGF7/W2ST20FFNMwU1c1QRDSdd0J+dmI2kilJ
LrNvU6cxZPU5jNUyFHa0BWnWbqvdSRLVP9/edE7OpHgRfmDHz7j2+/31CrjCXZYq94iSxhG4in+c
VzjGuN8SbWgrFdEV13mnZBeKa3HFuWT4ELAucLvVLIkbe7HWqC8G7vHMmB9Z4sjh/WXBl9LBQcwA
dt+WdWK79BBMMcXjiDKMDetM0JgPfg12g/638HiNVXoYnWII4hZlYVOUrycU/iej/0tTq/SVnpjt
cDC5QtTYwL2nXwl5UXYvQyGmshw//7rWTVyptQ==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WlA3+FJVSilXuJEhMv6+xTtL4uLxayQbhRDNsMGeHQc=</DigestValue>
      </Reference>
      <Reference URI="/word/document.xml?ContentType=application/vnd.openxmlformats-officedocument.wordprocessingml.document.main+xml">
        <DigestMethod Algorithm="http://www.w3.org/2001/04/xmlenc#sha256"/>
        <DigestValue>5J8aCmyANGKOQddQR6Jl6/DVJcExQsmcl59b+tlaI9E=</DigestValue>
      </Reference>
      <Reference URI="/word/endnotes.xml?ContentType=application/vnd.openxmlformats-officedocument.wordprocessingml.endnotes+xml">
        <DigestMethod Algorithm="http://www.w3.org/2001/04/xmlenc#sha256"/>
        <DigestValue>pw0K7UyR4pY38Lpsm/PvsZizCcymyAB+vRPocXq/w/k=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NLvwzBPoO+Efl/M2qU5ILKCHc+KhCgTMkh663UgBttQ=</DigestValue>
      </Reference>
      <Reference URI="/word/footnotes.xml?ContentType=application/vnd.openxmlformats-officedocument.wordprocessingml.footnotes+xml">
        <DigestMethod Algorithm="http://www.w3.org/2001/04/xmlenc#sha256"/>
        <DigestValue>7ZGoRx3prqhgLS3uAmR/ZPkIO4fv7G1364BPp2MJ++g=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73bloFn/2ZtECVbYlT6DXcU5swsV9UABx5jUQaEvVKc=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2022-08-26T09:40:37Z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16.0.10389/14</OfficeVersion>
          <ApplicationVersion>16.0.10389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2022-08-26T09:40:37Z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CACE5A-C816-4668-9B17-0D68E26B3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69</cp:revision>
  <cp:lastPrinted>2022-02-22T11:35:00Z</cp:lastPrinted>
  <dcterms:created xsi:type="dcterms:W3CDTF">2021-09-14T05:18:00Z</dcterms:created>
  <dcterms:modified xsi:type="dcterms:W3CDTF">2022-08-26T09:40:00Z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