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703CC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2D449E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61BF6F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D449E" w:rsidRPr="002D449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</w:t>
        </w:r>
        <w:r w:rsidR="002D449E">
          <w:rPr>
            <w:rStyle w:val="Hypertextovodkaz"/>
            <w:rFonts w:ascii="Garamond" w:hAnsi="Garamond" w:cs="Arial"/>
            <w:sz w:val="22"/>
            <w:szCs w:val="22"/>
          </w:rPr>
          <w:t>5</w:t>
        </w:r>
        <w:r w:rsidR="002D449E" w:rsidRPr="002D449E">
          <w:rPr>
            <w:rStyle w:val="Hypertextovodkaz"/>
            <w:rFonts w:ascii="Garamond" w:hAnsi="Garamond" w:cs="Arial"/>
            <w:sz w:val="22"/>
            <w:szCs w:val="22"/>
          </w:rPr>
          <w:t>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03AE46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D449E">
        <w:rPr>
          <w:rFonts w:ascii="Garamond" w:hAnsi="Garamond" w:cs="Arial"/>
          <w:sz w:val="22"/>
          <w:szCs w:val="22"/>
        </w:rPr>
        <w:t>30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D449E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2D449E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A6E27" w14:textId="77777777" w:rsidR="00D948CC" w:rsidRDefault="00D948CC" w:rsidP="00795AAC">
      <w:r>
        <w:separator/>
      </w:r>
    </w:p>
  </w:endnote>
  <w:endnote w:type="continuationSeparator" w:id="0">
    <w:p w14:paraId="7087486D" w14:textId="77777777" w:rsidR="00D948CC" w:rsidRDefault="00D948C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F55F" w14:textId="77777777" w:rsidR="00D948CC" w:rsidRDefault="00D948CC" w:rsidP="00795AAC">
      <w:r>
        <w:separator/>
      </w:r>
    </w:p>
  </w:footnote>
  <w:footnote w:type="continuationSeparator" w:id="0">
    <w:p w14:paraId="653CB90E" w14:textId="77777777" w:rsidR="00D948CC" w:rsidRDefault="00D948C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449E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3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223kuXzOJIYusKHwCeuklHHOAvFwzU6ZOs14CB0VD1I=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NR4lA0Bx/cL9Yu0ZBDOr7J1cF8erAj9vBLtFFJgJr7A=</DigestValue>
    </Reference>
  </SignedInfo>
  <SignatureValue>lvdyt7akW8yb++KuLMtV/tLb5hdpzHe3yJZILdjagZQf+yyPM2LKxD8PnP3ZfQ5YrfkDNRoK/2fw
lzADkRtkE3XazQw8kO0VEjLXx3hhFNkJppAge6XwtmQnLI6VQ0VOupZGXlt4uS4yWhNCxmLu8s58
tm1cCbiPrcNbSTAt/5QM6pEiC/XwWZJHgUlS6XaD3Y3u9F1ICBJPb853BUS8Rm3wxpPM6rXGNR8S
SR/YXkOk2jghxVAK14dwIQqoDB78j1NvS6LXKyHaLTYtjRJ3UmghglQJ8o5XMmEOVU2kSrhyW0ia
TknACiZZ2ss1YbEMaiF5Urpm9LjcMR//9i79VQ==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a1Zuu4xqg4O/ylggAz4DEy9OqlqyO7Qa/RmppAtBVnA=</DigestValue>
      </Reference>
      <Reference URI="/word/document.xml?ContentType=application/vnd.openxmlformats-officedocument.wordprocessingml.document.main+xml">
        <DigestMethod Algorithm="http://www.w3.org/2001/04/xmlenc#sha256"/>
        <DigestValue>3LHmb+fUweRF8WuHHyMOiQp/+xx8BviyAgw3c/0IRW8=</DigestValue>
      </Reference>
      <Reference URI="/word/endnotes.xml?ContentType=application/vnd.openxmlformats-officedocument.wordprocessingml.endnotes+xml">
        <DigestMethod Algorithm="http://www.w3.org/2001/04/xmlenc#sha256"/>
        <DigestValue>pw0K7UyR4pY38Lpsm/PvsZizCcymyAB+vRPocXq/w/k=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7ZGoRx3prqhgLS3uAmR/ZPkIO4fv7G1364BPp2MJ++g=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DUBIeRjJ909kVe9yHLzVioPLYfaAaE942h0jivoeUdE=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2022-08-19T11:56:34Z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2022-08-19T11:56:34Z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735E0-1F8C-4D6C-8F8C-68E4380F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69</cp:revision>
  <cp:lastPrinted>2022-02-22T11:35:00Z</cp:lastPrinted>
  <dcterms:created xsi:type="dcterms:W3CDTF">2021-09-14T05:18:00Z</dcterms:created>
  <dcterms:modified xsi:type="dcterms:W3CDTF">2022-08-19T11:56:00Z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