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EF889CE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12672">
        <w:rPr>
          <w:rFonts w:ascii="Garamond" w:hAnsi="Garamond"/>
          <w:sz w:val="24"/>
          <w:szCs w:val="24"/>
        </w:rPr>
        <w:t>2</w:t>
      </w:r>
      <w:r w:rsidR="007A25F2">
        <w:rPr>
          <w:rFonts w:ascii="Garamond" w:hAnsi="Garamond"/>
          <w:sz w:val="24"/>
          <w:szCs w:val="24"/>
        </w:rPr>
        <w:t>6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474D352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75C7">
        <w:t>4</w:t>
      </w:r>
      <w:r w:rsidR="007A25F2">
        <w:t>51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74F2CE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9629D">
        <w:rPr>
          <w:rFonts w:ascii="Garamond" w:hAnsi="Garamond" w:cs="Arial"/>
          <w:b/>
          <w:sz w:val="22"/>
          <w:szCs w:val="22"/>
        </w:rPr>
        <w:t>2</w:t>
      </w:r>
      <w:r w:rsidR="007A25F2">
        <w:rPr>
          <w:rFonts w:ascii="Garamond" w:hAnsi="Garamond" w:cs="Arial"/>
          <w:b/>
          <w:sz w:val="22"/>
          <w:szCs w:val="22"/>
        </w:rPr>
        <w:t>9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0075C7">
        <w:rPr>
          <w:rFonts w:ascii="Garamond" w:hAnsi="Garamond" w:cs="Arial"/>
          <w:b/>
          <w:sz w:val="22"/>
          <w:szCs w:val="22"/>
        </w:rPr>
        <w:t>8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7A25F2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7A25F2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F8EAF" w14:textId="77777777" w:rsidR="000A3CF5" w:rsidRDefault="000A3CF5" w:rsidP="00795AAC">
      <w:r>
        <w:separator/>
      </w:r>
    </w:p>
  </w:endnote>
  <w:endnote w:type="continuationSeparator" w:id="0">
    <w:p w14:paraId="75D45262" w14:textId="77777777" w:rsidR="000A3CF5" w:rsidRDefault="000A3CF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7CAE3C5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proofErr w:type="spellStart"/>
    <w:r w:rsidR="00AD69FB" w:rsidRPr="00EB6175">
      <w:rPr>
        <w:rFonts w:ascii="Garamond" w:eastAsia="Arial" w:hAnsi="Garamond" w:cs="Arial"/>
        <w:sz w:val="16"/>
        <w:szCs w:val="16"/>
      </w:rPr>
      <w:t>tránka</w:t>
    </w:r>
    <w:proofErr w:type="spellEnd"/>
    <w:r w:rsidR="00AD69FB" w:rsidRPr="00EB6175">
      <w:rPr>
        <w:rFonts w:ascii="Garamond" w:eastAsia="Arial" w:hAnsi="Garamond" w:cs="Arial"/>
        <w:sz w:val="16"/>
        <w:szCs w:val="16"/>
      </w:rPr>
      <w:t xml:space="preserve">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D3AF9" w14:textId="77777777" w:rsidR="000A3CF5" w:rsidRDefault="000A3CF5" w:rsidP="00795AAC">
      <w:r>
        <w:separator/>
      </w:r>
    </w:p>
  </w:footnote>
  <w:footnote w:type="continuationSeparator" w:id="0">
    <w:p w14:paraId="35762687" w14:textId="77777777" w:rsidR="000A3CF5" w:rsidRDefault="000A3CF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wYPUNHcJC7QqE/qVAOeTHq52oNVYdQhCjSTO7C/Gc+s=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EknZ6ryTsPQ9WT/ik3BUaOST1+ubcLQ6ykxtyiUGpFI=</DigestValue>
    </Reference>
  </SignedInfo>
  <SignatureValue>Bj2NNFhAMKroJcslkp+iwQYs6XAU9YT1jFc/142ilKU9WpzeckrhJ3nW1xJrlI7xA7WN1Fj0c4x8
JCY8HrswhZy5+9madqlYyJAIbsdQ0HIXID6LnLaREFf6zNTgvz/sDiWYEfhWoQOOTsOSf8kIFjco
LsdrQKHbvIcLEI97CGS7o741kbZXH93AGVRKClEAt8e7zzkaH8RmfY/OnnqxjpQNoHWtHdV6JMBq
0sKyWFknXz7/DwtA0mAjUMbsTjGmIBqddZJODnOZR+ldQgPoL9ExbO0M7vuISUWUfOEReMRyIVv2
1XfZSs7xWxinRCGsREqs6bQXkcOzZBH2822udw==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FOEj+bcjwP3jMD6HqUPuPa5t+j84RWGriT7xO4fW1MU=</DigestValue>
      </Reference>
      <Reference URI="/word/endnotes.xml?ContentType=application/vnd.openxmlformats-officedocument.wordprocessingml.endnotes+xml">
        <DigestMethod Algorithm="http://www.w3.org/2001/04/xmlenc#sha256"/>
        <DigestValue>ODsv9SRN6XZM38gk4DNqiNDEdUmfK/7OJcj6Pofr7pA=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fBdPLJwmAx2O+5ytQmjLKqE9ePnuBM55Tnbw6Dpo/uc=</DigestValue>
      </Reference>
      <Reference URI="/word/footnotes.xml?ContentType=application/vnd.openxmlformats-officedocument.wordprocessingml.footnotes+xml">
        <DigestMethod Algorithm="http://www.w3.org/2001/04/xmlenc#sha256"/>
        <DigestValue>dKmpGSh/2bpjp24+gFiEZkJttB3u14bo2VtfnsoCA40=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pULQCoEbXx8Z1fmDAsRcYo/XROSUWH3TBlBPO/k2P/k=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2022-08-18T12:51:52Z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2022-08-18T12:51:52Z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0C86D-4BC7-4395-B8E5-4BC0EA51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50</cp:revision>
  <cp:lastPrinted>2022-08-18T12:50:00Z</cp:lastPrinted>
  <dcterms:created xsi:type="dcterms:W3CDTF">2021-01-21T11:32:00Z</dcterms:created>
  <dcterms:modified xsi:type="dcterms:W3CDTF">2022-08-18T12:51:00Z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