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F19C0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68508C">
        <w:rPr>
          <w:rFonts w:ascii="Garamond" w:hAnsi="Garamond"/>
          <w:sz w:val="24"/>
          <w:szCs w:val="24"/>
        </w:rPr>
        <w:t>8</w:t>
      </w:r>
      <w:r w:rsidR="00BE108F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2FC380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E108F" w:rsidRPr="00BE108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3AF621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7A92">
        <w:rPr>
          <w:rFonts w:ascii="Garamond" w:hAnsi="Garamond" w:cs="Arial"/>
          <w:sz w:val="22"/>
          <w:szCs w:val="22"/>
        </w:rPr>
        <w:t>2</w:t>
      </w:r>
      <w:r w:rsidR="00BE108F">
        <w:rPr>
          <w:rFonts w:ascii="Garamond" w:hAnsi="Garamond" w:cs="Arial"/>
          <w:sz w:val="22"/>
          <w:szCs w:val="22"/>
        </w:rPr>
        <w:t>9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E108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E108F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8E3E0" w14:textId="77777777" w:rsidR="00216E2A" w:rsidRDefault="00216E2A" w:rsidP="00795AAC">
      <w:r>
        <w:separator/>
      </w:r>
    </w:p>
  </w:endnote>
  <w:endnote w:type="continuationSeparator" w:id="0">
    <w:p w14:paraId="25BAB7BC" w14:textId="77777777" w:rsidR="00216E2A" w:rsidRDefault="00216E2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BFDAA" w14:textId="77777777" w:rsidR="00216E2A" w:rsidRDefault="00216E2A" w:rsidP="00795AAC">
      <w:r>
        <w:separator/>
      </w:r>
    </w:p>
  </w:footnote>
  <w:footnote w:type="continuationSeparator" w:id="0">
    <w:p w14:paraId="325311DE" w14:textId="77777777" w:rsidR="00216E2A" w:rsidRDefault="00216E2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6E2A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E108F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V+MLHAtw4QAs88Ua7BnGG/3d3rTzeyBCA2t0MTYUfCE=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yfguY+XaHO6xJinYnVQ/2GxuGlYBkDf2ZlGbuWw7E5s=</DigestValue>
    </Reference>
  </SignedInfo>
  <SignatureValue>iML9o+JiAD1pUEHELRSgArtHgY5h7KNJ2SU++qbjLFcXNFDU271sSI1uudCONsNOJCzPgjK8QI8W
Bkwrv9rfdVJj4p3rc2MgVNgNNHv9IM+bZzOeIgjwgxfAtOeRkXGlshI0IjxglVx3BMVPsHHWYNih
SdahERIjdjjUf6QmXL1TmX+HyX2/g1Vrb1jrQ6lIfyo1AbXkOLh5BKMeZgycY7TA0wzRVkB/7Tij
LZKSIQczlyPZOI856DkCxN+aHvnvGPwrcP+4yBXGLiPtJ6O71CbIJh+LDnIHNU4idhv6ucMrYhV1
RbyBysGj2DxsFii0VoUT4XVTz8MIN36de5DkJw==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wvuytph0AWJHe3H5QQPTg5iCrQabdlRcqqOUC+M8fW8=</DigestValue>
      </Reference>
      <Reference URI="/word/document.xml?ContentType=application/vnd.openxmlformats-officedocument.wordprocessingml.document.main+xml">
        <DigestMethod Algorithm="http://www.w3.org/2001/04/xmlenc#sha256"/>
        <DigestValue>XuOGj4RO3CVH16Du20wWCh8WP1CoKLaskFCUWVN7cEY=</DigestValue>
      </Reference>
      <Reference URI="/word/endnotes.xml?ContentType=application/vnd.openxmlformats-officedocument.wordprocessingml.endnotes+xml">
        <DigestMethod Algorithm="http://www.w3.org/2001/04/xmlenc#sha256"/>
        <DigestValue>DbcALivJwZMkCxT5tvk+sD1vh3toOfJ5aVNDRaNio5U=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LT5HTrHW5QPYImfDxjqFWVMtHNhWxCevhNKST3Ic1dQ=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x5GhBTYaiQ+gSYOSNLcXPWYOBUGEI5+zSqcm3icIbhM=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2022-08-18T06:47:19Z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2022-08-18T06:47:19Z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B7CE6-B29E-40BE-A9B6-9CBFF487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69</cp:revision>
  <cp:lastPrinted>2022-02-22T11:35:00Z</cp:lastPrinted>
  <dcterms:created xsi:type="dcterms:W3CDTF">2021-09-14T05:18:00Z</dcterms:created>
  <dcterms:modified xsi:type="dcterms:W3CDTF">2022-08-18T06:47:00Z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