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39F56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68508C">
        <w:rPr>
          <w:rFonts w:ascii="Garamond" w:hAnsi="Garamond"/>
          <w:sz w:val="24"/>
          <w:szCs w:val="24"/>
        </w:rPr>
        <w:t>8</w:t>
      </w:r>
      <w:r w:rsidR="007117F9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0873D4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117F9" w:rsidRPr="007117F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F398F4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117F9">
        <w:rPr>
          <w:rFonts w:ascii="Garamond" w:hAnsi="Garamond" w:cs="Arial"/>
          <w:sz w:val="22"/>
          <w:szCs w:val="22"/>
        </w:rPr>
        <w:t>29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824FE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  <w:bookmarkStart w:id="4" w:name="_GoBack"/>
      <w:bookmarkEnd w:id="4"/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61212" w14:textId="77777777" w:rsidR="00E658E8" w:rsidRDefault="00E658E8" w:rsidP="00795AAC">
      <w:r>
        <w:separator/>
      </w:r>
    </w:p>
  </w:endnote>
  <w:endnote w:type="continuationSeparator" w:id="0">
    <w:p w14:paraId="0FABF463" w14:textId="77777777" w:rsidR="00E658E8" w:rsidRDefault="00E658E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11E7BD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3E113" w14:textId="77777777" w:rsidR="00E658E8" w:rsidRDefault="00E658E8" w:rsidP="00795AAC">
      <w:r>
        <w:separator/>
      </w:r>
    </w:p>
  </w:footnote>
  <w:footnote w:type="continuationSeparator" w:id="0">
    <w:p w14:paraId="2AD90A63" w14:textId="77777777" w:rsidR="00E658E8" w:rsidRDefault="00E658E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117F9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58E8"/>
    <w:rsid w:val="00E6671F"/>
    <w:rsid w:val="00E66C11"/>
    <w:rsid w:val="00E70305"/>
    <w:rsid w:val="00E7390F"/>
    <w:rsid w:val="00E760FE"/>
    <w:rsid w:val="00E76775"/>
    <w:rsid w:val="00E824FE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goBJ/4mA5GQW1h6aLMC2sjQUqXfC/0sxb3bLKij8efY=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KUD5h2mIvxUJ6phoRfvtlNmkq0M29kRggl+CvSk0PgU=</DigestValue>
    </Reference>
  </SignedInfo>
  <SignatureValue>czt5MUcUlfM/gZH8vO1o0vNs3nArJme3h8ndne7tCvu+ul40CHBYzCgAI3bFsnUlKNHb5tg6Pcwl
htii9V7MFXyZXjvlknBGYtJ4OdAq/7xNp5uUHZwLH1TkdeJtIVJOE+PhTL+6dQYD1AX6DmBTrZIS
Q/2TTZ53ocau97VF+C81OHY5P9juFk5ETCokme/kc6DYR1tVZFmTN6FwZ4AffGO2BuhiRVA/zie7
vL2jQPIQClArZhFbioo7sQe4b7HRO8tlHpPRGOJnAKDvb7DVpHyS8exAfnYS4+GwpyYQNe70KyJJ
9IwUBTkF+p+0YU27dKmjtiuvlxXdebAkVXRZXg==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pLphCTeyRpLnku6a5/8EKGaHlGmzCVC3GjulLeIBTRI=</DigestValue>
      </Reference>
      <Reference URI="/word/document.xml?ContentType=application/vnd.openxmlformats-officedocument.wordprocessingml.document.main+xml">
        <DigestMethod Algorithm="http://www.w3.org/2001/04/xmlenc#sha256"/>
        <DigestValue>ciIRQS3vTXrumZABADnPfyoS+2kr8b+VW8zqvQUYCTw=</DigestValue>
      </Reference>
      <Reference URI="/word/endnotes.xml?ContentType=application/vnd.openxmlformats-officedocument.wordprocessingml.endnotes+xml">
        <DigestMethod Algorithm="http://www.w3.org/2001/04/xmlenc#sha256"/>
        <DigestValue>j4IIbZKZLW+zBIlLPe9YC1OOZ0yTu4mZtTfxzO6Kulw=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zqnxgQkNf5BgBpWENMF5wUvA6Ngcb35liXV2ZhsYmv8=</DigestValue>
      </Reference>
      <Reference URI="/word/footnotes.xml?ContentType=application/vnd.openxmlformats-officedocument.wordprocessingml.footnotes+xml">
        <DigestMethod Algorithm="http://www.w3.org/2001/04/xmlenc#sha256"/>
        <DigestValue>StBO1Tu970YRuDvH+xL/xOfrMXQY80a9e2BXd9+AYLQ=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4n2O+qiAdjZQJLfA3w3PbjCYWXP9waT6/7z1LhL5t28=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2022-08-17T12:44:06Z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2022-08-17T12:44:06Z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2ABD5-6A63-4073-B790-E80948AF7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68</cp:revision>
  <cp:lastPrinted>2022-02-22T11:35:00Z</cp:lastPrinted>
  <dcterms:created xsi:type="dcterms:W3CDTF">2021-09-14T05:18:00Z</dcterms:created>
  <dcterms:modified xsi:type="dcterms:W3CDTF">2022-08-17T12:44:00Z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