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88A971C"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w:t>
      </w:r>
      <w:r w:rsidR="00D50A67">
        <w:rPr>
          <w:rFonts w:ascii="Garamond" w:hAnsi="Garamond" w:cs="Arial"/>
          <w:b/>
          <w:bCs/>
          <w:sz w:val="28"/>
          <w:szCs w:val="28"/>
        </w:rPr>
        <w:t>4</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0C87A2D"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4769B6">
        <w:rPr>
          <w:rFonts w:ascii="Garamond" w:hAnsi="Garamond" w:cs="Palatino Linotype"/>
          <w:color w:val="000000"/>
          <w:sz w:val="20"/>
          <w:szCs w:val="20"/>
        </w:rPr>
        <w:t>3</w:t>
      </w:r>
      <w:r w:rsidR="00D50A67">
        <w:rPr>
          <w:rFonts w:ascii="Garamond" w:hAnsi="Garamond" w:cs="Palatino Linotype"/>
          <w:color w:val="000000"/>
          <w:sz w:val="20"/>
          <w:szCs w:val="20"/>
        </w:rPr>
        <w:t>79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bookmarkStart w:id="0" w:name="_GoBack"/>
      <w:bookmarkEnd w:id="0"/>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87399" w14:textId="77777777" w:rsidR="00E90DAE" w:rsidRDefault="00E90DAE" w:rsidP="001B2927">
      <w:pPr>
        <w:spacing w:after="0" w:line="240" w:lineRule="auto"/>
      </w:pPr>
      <w:r>
        <w:separator/>
      </w:r>
    </w:p>
  </w:endnote>
  <w:endnote w:type="continuationSeparator" w:id="0">
    <w:p w14:paraId="68679F2E" w14:textId="77777777" w:rsidR="00E90DAE" w:rsidRDefault="00E90DA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71EB7" w14:textId="77777777" w:rsidR="00E90DAE" w:rsidRDefault="00E90DAE" w:rsidP="001B2927">
      <w:pPr>
        <w:spacing w:after="0" w:line="240" w:lineRule="auto"/>
      </w:pPr>
      <w:r>
        <w:separator/>
      </w:r>
    </w:p>
  </w:footnote>
  <w:footnote w:type="continuationSeparator" w:id="0">
    <w:p w14:paraId="1357E279" w14:textId="77777777" w:rsidR="00E90DAE" w:rsidRDefault="00E90DAE"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5A54DC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4769B6">
      <w:rPr>
        <w:rFonts w:ascii="Garamond" w:hAnsi="Garamond" w:cs="Palatino Linotype"/>
        <w:color w:val="000000"/>
      </w:rPr>
      <w:t>3</w:t>
    </w:r>
    <w:r w:rsidR="00D50A67">
      <w:rPr>
        <w:rFonts w:ascii="Garamond" w:hAnsi="Garamond" w:cs="Palatino Linotype"/>
        <w:color w:val="000000"/>
      </w:rPr>
      <w:t>79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Vnkzu0cRo+a6e11RwoZvvESrH4+BZd/+KbkqCo7trjv9XS1ve8ZVfVWwuw8SW90/U4pO0ScDr5c2f6SUeRuKXg==" w:salt="ENwbqwx/d7ySw9HkifU1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A67"/>
    <w:rsid w:val="00D50DDB"/>
    <w:rsid w:val="00D510CB"/>
    <w:rsid w:val="00D5205E"/>
    <w:rsid w:val="00D527D2"/>
    <w:rsid w:val="00D53E7F"/>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0DAE"/>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6D1AE-5C95-4BB7-871D-3FD92AD26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43</cp:revision>
  <cp:lastPrinted>2014-05-16T09:23:00Z</cp:lastPrinted>
  <dcterms:created xsi:type="dcterms:W3CDTF">2021-10-21T06:58:00Z</dcterms:created>
  <dcterms:modified xsi:type="dcterms:W3CDTF">2022-08-15T09:21:00Z</dcterms:modified>
</cp:coreProperties>
</file>