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24EC44D0" w:rsidR="00EB6175" w:rsidRPr="00EB6175" w:rsidRDefault="009F2F4A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>
        <w:rPr>
          <w:rFonts w:ascii="Garamond" w:hAnsi="Garamond"/>
          <w:b/>
          <w:sz w:val="32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B6175"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6F1A9C69" w:rsidR="00EB6175" w:rsidRPr="00C11957" w:rsidRDefault="00EB6175" w:rsidP="00C11957">
      <w:pPr>
        <w:spacing w:before="100"/>
        <w:ind w:left="0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>dodávky kancelářských potřeb</w:t>
      </w:r>
      <w:r w:rsidR="00711E6C" w:rsidRPr="00C11957">
        <w:rPr>
          <w:rFonts w:ascii="Garamond" w:hAnsi="Garamond"/>
          <w:b/>
          <w:bCs/>
          <w:sz w:val="32"/>
          <w:szCs w:val="32"/>
        </w:rPr>
        <w:t xml:space="preserve"> </w:t>
      </w:r>
      <w:r w:rsidRPr="00C11957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EB6175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46FFB22" w:rsidR="00EB6175" w:rsidRPr="0006325E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0B1055" w:rsidRPr="003B1B87">
        <w:rPr>
          <w:rFonts w:ascii="Garamond" w:hAnsi="Garamond"/>
          <w:sz w:val="24"/>
          <w:szCs w:val="24"/>
        </w:rPr>
        <w:t>K</w:t>
      </w:r>
      <w:r w:rsidR="000B1055" w:rsidRPr="003B1B87">
        <w:rPr>
          <w:rFonts w:ascii="Garamond" w:hAnsi="Garamond"/>
          <w:bCs/>
          <w:sz w:val="24"/>
          <w:szCs w:val="24"/>
        </w:rPr>
        <w:t>ancelářské potřeby (</w:t>
      </w:r>
      <w:r w:rsidR="000B1055" w:rsidRPr="0006325E">
        <w:rPr>
          <w:rFonts w:ascii="Garamond" w:hAnsi="Garamond"/>
          <w:bCs/>
          <w:sz w:val="24"/>
          <w:szCs w:val="24"/>
        </w:rPr>
        <w:t>II.)</w:t>
      </w:r>
      <w:r w:rsidR="000B1055" w:rsidRPr="0006325E">
        <w:rPr>
          <w:rFonts w:ascii="Garamond" w:hAnsi="Garamond"/>
          <w:sz w:val="24"/>
          <w:szCs w:val="24"/>
        </w:rPr>
        <w:t xml:space="preserve"> </w:t>
      </w:r>
      <w:proofErr w:type="gramStart"/>
      <w:r w:rsidR="000B1055" w:rsidRPr="0006325E">
        <w:rPr>
          <w:rFonts w:ascii="Garamond" w:hAnsi="Garamond"/>
          <w:sz w:val="24"/>
          <w:szCs w:val="24"/>
        </w:rPr>
        <w:t>0</w:t>
      </w:r>
      <w:r w:rsidR="00205E68">
        <w:rPr>
          <w:rFonts w:ascii="Garamond" w:hAnsi="Garamond"/>
          <w:sz w:val="24"/>
          <w:szCs w:val="24"/>
        </w:rPr>
        <w:t>47</w:t>
      </w:r>
      <w:r w:rsidR="000B1055" w:rsidRPr="0006325E">
        <w:rPr>
          <w:rFonts w:ascii="Garamond" w:hAnsi="Garamond"/>
          <w:sz w:val="24"/>
          <w:szCs w:val="24"/>
        </w:rPr>
        <w:t xml:space="preserve"> - 20</w:t>
      </w:r>
      <w:r w:rsidR="000B1055" w:rsidRPr="00F81AFA">
        <w:rPr>
          <w:rFonts w:ascii="Garamond" w:hAnsi="Garamond"/>
          <w:sz w:val="24"/>
          <w:szCs w:val="24"/>
        </w:rPr>
        <w:t>2</w:t>
      </w:r>
      <w:r w:rsidR="008D3B99" w:rsidRPr="00F81AFA">
        <w:rPr>
          <w:rFonts w:ascii="Garamond" w:hAnsi="Garamond"/>
          <w:sz w:val="24"/>
          <w:szCs w:val="24"/>
        </w:rPr>
        <w:t>2</w:t>
      </w:r>
      <w:proofErr w:type="gramEnd"/>
    </w:p>
    <w:p w14:paraId="734915B7" w14:textId="6D330D93" w:rsidR="00EB6175" w:rsidRPr="0006325E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06325E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05E68" w:rsidRPr="00A7103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https://zakazky.zcu.cz/contract_display_5438.html</w:t>
        </w:r>
      </w:hyperlink>
    </w:p>
    <w:p w14:paraId="2B5F5335" w14:textId="15B0A254" w:rsidR="003C1FD6" w:rsidRPr="0006325E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81AFA">
        <w:rPr>
          <w:rFonts w:ascii="Garamond" w:hAnsi="Garamond"/>
          <w:sz w:val="22"/>
          <w:szCs w:val="22"/>
        </w:rPr>
        <w:t>Veřejná zakázka je zadávána v</w:t>
      </w:r>
      <w:r w:rsidR="00931CC1" w:rsidRPr="0006325E">
        <w:rPr>
          <w:rFonts w:ascii="Garamond" w:hAnsi="Garamond"/>
          <w:sz w:val="22"/>
          <w:szCs w:val="22"/>
        </w:rPr>
        <w:t xml:space="preserve"> DNS </w:t>
      </w:r>
      <w:r w:rsidR="004D005B" w:rsidRPr="0006325E">
        <w:rPr>
          <w:rFonts w:ascii="Garamond" w:hAnsi="Garamond"/>
          <w:sz w:val="22"/>
          <w:szCs w:val="22"/>
        </w:rPr>
        <w:t xml:space="preserve">v </w:t>
      </w:r>
      <w:r w:rsidRPr="0006325E">
        <w:rPr>
          <w:rFonts w:ascii="Garamond" w:hAnsi="Garamond"/>
          <w:sz w:val="22"/>
          <w:szCs w:val="22"/>
        </w:rPr>
        <w:t>souladu s ust. § 141 zákona č. 134/2016 Sb.</w:t>
      </w:r>
      <w:r w:rsidR="00F81AFA">
        <w:rPr>
          <w:rFonts w:ascii="Garamond" w:hAnsi="Garamond"/>
          <w:sz w:val="22"/>
          <w:szCs w:val="22"/>
        </w:rPr>
        <w:t>,</w:t>
      </w:r>
      <w:r w:rsidRPr="0006325E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06325E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06325E">
        <w:rPr>
          <w:rFonts w:ascii="Garamond" w:hAnsi="Garamond"/>
          <w:sz w:val="24"/>
          <w:szCs w:val="24"/>
        </w:rPr>
        <w:t>Lhůta pro podání nabíd</w:t>
      </w:r>
      <w:bookmarkEnd w:id="0"/>
      <w:r w:rsidRPr="0006325E">
        <w:rPr>
          <w:rFonts w:ascii="Garamond" w:hAnsi="Garamond"/>
          <w:sz w:val="24"/>
          <w:szCs w:val="24"/>
        </w:rPr>
        <w:t>ek</w:t>
      </w:r>
    </w:p>
    <w:p w14:paraId="6B26D401" w14:textId="282E7D80" w:rsidR="00A059D3" w:rsidRPr="0006325E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06325E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06325E">
        <w:rPr>
          <w:rFonts w:ascii="Garamond" w:hAnsi="Garamond" w:cs="Arial"/>
          <w:sz w:val="22"/>
          <w:szCs w:val="22"/>
        </w:rPr>
        <w:t xml:space="preserve"> </w:t>
      </w:r>
      <w:r w:rsidR="00205E68">
        <w:rPr>
          <w:rFonts w:ascii="Garamond" w:hAnsi="Garamond" w:cs="Arial"/>
          <w:b/>
          <w:sz w:val="22"/>
          <w:szCs w:val="22"/>
        </w:rPr>
        <w:t>22.08.2022</w:t>
      </w:r>
      <w:r w:rsidR="003C1FD6" w:rsidRPr="0006325E">
        <w:rPr>
          <w:rFonts w:ascii="Garamond" w:hAnsi="Garamond" w:cs="Arial"/>
          <w:sz w:val="22"/>
          <w:szCs w:val="22"/>
        </w:rPr>
        <w:t xml:space="preserve"> do</w:t>
      </w:r>
      <w:r w:rsidRPr="0006325E">
        <w:rPr>
          <w:rFonts w:ascii="Garamond" w:hAnsi="Garamond" w:cs="Arial"/>
          <w:sz w:val="22"/>
          <w:szCs w:val="22"/>
        </w:rPr>
        <w:t xml:space="preserve"> </w:t>
      </w:r>
      <w:r w:rsidR="00205E68">
        <w:rPr>
          <w:rFonts w:ascii="Garamond" w:hAnsi="Garamond" w:cs="Arial"/>
          <w:b/>
          <w:sz w:val="22"/>
          <w:szCs w:val="22"/>
        </w:rPr>
        <w:t>09:00</w:t>
      </w:r>
      <w:r w:rsidRPr="0006325E">
        <w:rPr>
          <w:rFonts w:ascii="Garamond" w:hAnsi="Garamond" w:cs="Arial"/>
          <w:sz w:val="22"/>
          <w:szCs w:val="22"/>
        </w:rPr>
        <w:t xml:space="preserve"> hod</w:t>
      </w:r>
      <w:r w:rsidR="003C1FD6" w:rsidRPr="0006325E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06325E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06325E">
        <w:rPr>
          <w:rFonts w:ascii="Garamond" w:hAnsi="Garamond" w:cs="Arial"/>
          <w:sz w:val="22"/>
          <w:szCs w:val="22"/>
        </w:rPr>
        <w:t xml:space="preserve">písemně </w:t>
      </w:r>
      <w:r w:rsidRPr="0006325E">
        <w:rPr>
          <w:rFonts w:ascii="Garamond" w:hAnsi="Garamond" w:cs="Arial"/>
          <w:sz w:val="22"/>
          <w:szCs w:val="22"/>
        </w:rPr>
        <w:t>v elektronické podobě prostřednictvím</w:t>
      </w:r>
      <w:r w:rsidRPr="00A467E8">
        <w:rPr>
          <w:rFonts w:ascii="Garamond" w:hAnsi="Garamond" w:cs="Arial"/>
          <w:sz w:val="22"/>
          <w:szCs w:val="22"/>
        </w:rPr>
        <w:t xml:space="preserve">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9AAD8F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4C3F6F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3A516BB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4C3F6F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609E475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4C3F6F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332391C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</w:t>
      </w:r>
      <w:r w:rsidR="004C3F6F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zqfj9hj</w:t>
      </w:r>
    </w:p>
    <w:p w14:paraId="528E0788" w14:textId="4305683E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4C3F6F">
        <w:rPr>
          <w:rFonts w:ascii="Garamond" w:hAnsi="Garamond" w:cs="Arial"/>
          <w:color w:val="000000" w:themeColor="text1"/>
          <w:sz w:val="22"/>
          <w:szCs w:val="22"/>
        </w:rPr>
        <w:tab/>
      </w:r>
      <w:hyperlink r:id="rId10" w:history="1">
        <w:r w:rsidR="004C3F6F" w:rsidRPr="009F489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B44481E" w:rsidR="002F419F" w:rsidRPr="00F54D1D" w:rsidRDefault="003F167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8D3B99">
        <w:rPr>
          <w:rFonts w:ascii="Garamond" w:hAnsi="Garamond" w:cs="Arial"/>
          <w:sz w:val="22"/>
          <w:szCs w:val="22"/>
        </w:rPr>
        <w:t xml:space="preserve">Zdeněk Řežábek, </w:t>
      </w:r>
      <w:r w:rsidR="00D05AA8" w:rsidRPr="008D3B99">
        <w:rPr>
          <w:rFonts w:ascii="Garamond" w:hAnsi="Garamond" w:cs="Arial"/>
          <w:sz w:val="22"/>
          <w:szCs w:val="22"/>
        </w:rPr>
        <w:t>tel.: +420</w:t>
      </w:r>
      <w:r w:rsidR="006C69C1" w:rsidRPr="008D3B99">
        <w:rPr>
          <w:rFonts w:ascii="Garamond" w:hAnsi="Garamond" w:cs="Arial"/>
          <w:sz w:val="22"/>
          <w:szCs w:val="22"/>
        </w:rPr>
        <w:t xml:space="preserve"> 377 631 </w:t>
      </w:r>
      <w:r w:rsidRPr="008D3B99">
        <w:rPr>
          <w:rFonts w:ascii="Garamond" w:hAnsi="Garamond" w:cs="Arial"/>
          <w:sz w:val="22"/>
          <w:szCs w:val="22"/>
        </w:rPr>
        <w:t>367</w:t>
      </w:r>
      <w:r w:rsidR="00D05AA8" w:rsidRPr="008D3B99">
        <w:rPr>
          <w:rFonts w:ascii="Garamond" w:hAnsi="Garamond" w:cs="Arial"/>
          <w:sz w:val="22"/>
          <w:szCs w:val="22"/>
        </w:rPr>
        <w:t xml:space="preserve">, e-mail: </w:t>
      </w:r>
      <w:r w:rsidR="007714A1" w:rsidRPr="008D3B99">
        <w:rPr>
          <w:rFonts w:ascii="Garamond" w:hAnsi="Garamond" w:cs="Arial"/>
          <w:bCs/>
          <w:sz w:val="22"/>
          <w:szCs w:val="22"/>
        </w:rPr>
        <w:t>zrezabek</w:t>
      </w:r>
      <w:r w:rsidR="00E929D9" w:rsidRPr="008D3B99">
        <w:rPr>
          <w:rFonts w:ascii="Garamond" w:hAnsi="Garamond" w:cs="Arial"/>
          <w:sz w:val="22"/>
          <w:szCs w:val="22"/>
        </w:rPr>
        <w:t>@</w:t>
      </w:r>
      <w:r w:rsidR="003C1FD6" w:rsidRPr="008D3B99">
        <w:rPr>
          <w:rFonts w:ascii="Garamond" w:hAnsi="Garamond" w:cs="Arial"/>
          <w:sz w:val="22"/>
          <w:szCs w:val="22"/>
        </w:rPr>
        <w:t>ps</w:t>
      </w:r>
      <w:r w:rsidR="001905EC" w:rsidRPr="008D3B99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D3D8B3A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CA0C61">
        <w:rPr>
          <w:rFonts w:ascii="Garamond" w:hAnsi="Garamond" w:cs="Arial"/>
        </w:rPr>
        <w:t>dodávka</w:t>
      </w:r>
      <w:r w:rsidR="00BD3729" w:rsidRPr="00CA0C61">
        <w:rPr>
          <w:rFonts w:ascii="Garamond" w:hAnsi="Garamond" w:cs="Arial"/>
        </w:rPr>
        <w:t xml:space="preserve"> </w:t>
      </w:r>
      <w:r w:rsidR="003F167F" w:rsidRPr="00CA0C61">
        <w:rPr>
          <w:rFonts w:ascii="Garamond" w:hAnsi="Garamond" w:cs="Arial"/>
        </w:rPr>
        <w:t xml:space="preserve">kancelářských potřeb </w:t>
      </w:r>
      <w:r w:rsidR="00BD3729" w:rsidRPr="00CA0C61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34503959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je povinen pro zpracování nabídky použít Závazný návrh </w:t>
      </w:r>
      <w:r w:rsidRPr="0006325E">
        <w:rPr>
          <w:rFonts w:ascii="Garamond" w:hAnsi="Garamond" w:cs="Arial"/>
          <w:sz w:val="22"/>
          <w:szCs w:val="22"/>
        </w:rPr>
        <w:t>smlouvy včetně je</w:t>
      </w:r>
      <w:r w:rsidR="006D6F86" w:rsidRPr="0006325E">
        <w:rPr>
          <w:rFonts w:ascii="Garamond" w:hAnsi="Garamond" w:cs="Arial"/>
          <w:sz w:val="22"/>
          <w:szCs w:val="22"/>
        </w:rPr>
        <w:t>ho</w:t>
      </w:r>
      <w:r w:rsidRPr="0006325E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4A1EC3" w:rsidRPr="0006325E">
        <w:rPr>
          <w:rFonts w:ascii="Garamond" w:hAnsi="Garamond" w:cs="Arial"/>
          <w:sz w:val="22"/>
          <w:szCs w:val="22"/>
        </w:rPr>
        <w:t>Výzvy</w:t>
      </w:r>
      <w:r w:rsidRPr="0006325E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06325E">
        <w:rPr>
          <w:rFonts w:ascii="Garamond" w:hAnsi="Garamond" w:cs="Arial"/>
          <w:sz w:val="22"/>
          <w:szCs w:val="22"/>
        </w:rPr>
        <w:t>8.5</w:t>
      </w:r>
      <w:r w:rsidRPr="0006325E">
        <w:rPr>
          <w:rFonts w:ascii="Garamond" w:hAnsi="Garamond" w:cs="Arial"/>
          <w:sz w:val="22"/>
          <w:szCs w:val="22"/>
        </w:rPr>
        <w:t xml:space="preserve"> </w:t>
      </w:r>
      <w:r w:rsidR="00461153" w:rsidRPr="00F81AFA">
        <w:rPr>
          <w:rFonts w:ascii="Garamond" w:hAnsi="Garamond" w:cs="Arial"/>
          <w:sz w:val="22"/>
          <w:szCs w:val="22"/>
        </w:rPr>
        <w:t>a 8.6</w:t>
      </w:r>
      <w:r w:rsidR="00461153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C63C1">
        <w:rPr>
          <w:rFonts w:ascii="Garamond" w:hAnsi="Garamond" w:cs="Arial"/>
          <w:sz w:val="22"/>
          <w:szCs w:val="22"/>
        </w:rPr>
        <w:t>Výzvy</w:t>
      </w:r>
      <w:r w:rsidR="007C63C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79109933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53490F16" w14:textId="42FC5E3A" w:rsidR="00461153" w:rsidRPr="0006325E" w:rsidRDefault="00461153" w:rsidP="004611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81AFA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81AFA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06325E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06325E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06325E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F81AFA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F81AFA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F81AFA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F81AFA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19BD45F1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87E56A8" w14:textId="1AB1C66C" w:rsidR="00703A2F" w:rsidRPr="008064E6" w:rsidRDefault="00F81AFA" w:rsidP="00703A2F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703A2F" w:rsidRPr="008064E6">
        <w:rPr>
          <w:rFonts w:ascii="Garamond" w:hAnsi="Garamond"/>
          <w:sz w:val="22"/>
          <w:szCs w:val="22"/>
        </w:rPr>
        <w:t>ásad</w:t>
      </w:r>
      <w:r>
        <w:rPr>
          <w:rFonts w:ascii="Garamond" w:hAnsi="Garamond"/>
          <w:sz w:val="22"/>
          <w:szCs w:val="22"/>
        </w:rPr>
        <w:t>y</w:t>
      </w:r>
      <w:r w:rsidR="00703A2F" w:rsidRPr="008064E6">
        <w:rPr>
          <w:rFonts w:ascii="Garamond" w:hAnsi="Garamond"/>
          <w:sz w:val="22"/>
          <w:szCs w:val="22"/>
        </w:rPr>
        <w:t xml:space="preserve"> environmentálně odpovědného zadávání </w:t>
      </w:r>
      <w:r>
        <w:rPr>
          <w:rFonts w:ascii="Garamond" w:hAnsi="Garamond"/>
          <w:sz w:val="22"/>
          <w:szCs w:val="22"/>
        </w:rPr>
        <w:t xml:space="preserve">zohlednil zadavatel </w:t>
      </w:r>
      <w:r w:rsidR="00F04706">
        <w:rPr>
          <w:rFonts w:ascii="Garamond" w:hAnsi="Garamond"/>
          <w:sz w:val="22"/>
          <w:szCs w:val="22"/>
        </w:rPr>
        <w:t>požadavkem na spl</w:t>
      </w:r>
      <w:r w:rsidR="00F40D4C">
        <w:rPr>
          <w:rFonts w:ascii="Garamond" w:hAnsi="Garamond"/>
          <w:sz w:val="22"/>
          <w:szCs w:val="22"/>
        </w:rPr>
        <w:t>n</w:t>
      </w:r>
      <w:r w:rsidR="00F04706">
        <w:rPr>
          <w:rFonts w:ascii="Garamond" w:hAnsi="Garamond"/>
          <w:sz w:val="22"/>
          <w:szCs w:val="22"/>
        </w:rPr>
        <w:t xml:space="preserve">ění </w:t>
      </w:r>
      <w:r w:rsidR="00F40D4C" w:rsidRPr="008064E6">
        <w:rPr>
          <w:rFonts w:ascii="Garamond" w:hAnsi="Garamond"/>
          <w:sz w:val="22"/>
          <w:szCs w:val="22"/>
        </w:rPr>
        <w:t xml:space="preserve">kritérií pro </w:t>
      </w:r>
      <w:r w:rsidR="00F40D4C">
        <w:rPr>
          <w:rFonts w:ascii="Garamond" w:hAnsi="Garamond"/>
          <w:sz w:val="22"/>
          <w:szCs w:val="22"/>
        </w:rPr>
        <w:t>e</w:t>
      </w:r>
      <w:r w:rsidR="00F40D4C" w:rsidRPr="008064E6">
        <w:rPr>
          <w:rFonts w:ascii="Garamond" w:hAnsi="Garamond"/>
          <w:sz w:val="22"/>
          <w:szCs w:val="22"/>
        </w:rPr>
        <w:t>koznačku EU</w:t>
      </w:r>
      <w:r w:rsidR="00F40D4C">
        <w:rPr>
          <w:rFonts w:ascii="Garamond" w:hAnsi="Garamond"/>
          <w:sz w:val="22"/>
          <w:szCs w:val="22"/>
        </w:rPr>
        <w:t xml:space="preserve"> (</w:t>
      </w:r>
      <w:proofErr w:type="spellStart"/>
      <w:r w:rsidR="00F40D4C">
        <w:rPr>
          <w:rFonts w:ascii="Garamond" w:hAnsi="Garamond"/>
          <w:sz w:val="22"/>
          <w:szCs w:val="22"/>
        </w:rPr>
        <w:t>Ecolabel</w:t>
      </w:r>
      <w:proofErr w:type="spellEnd"/>
      <w:r w:rsidR="00F40D4C">
        <w:rPr>
          <w:rFonts w:ascii="Garamond" w:hAnsi="Garamond"/>
          <w:sz w:val="22"/>
          <w:szCs w:val="22"/>
        </w:rPr>
        <w:t>)</w:t>
      </w:r>
      <w:r w:rsidR="00703A2F" w:rsidRPr="008064E6">
        <w:rPr>
          <w:rFonts w:ascii="Garamond" w:hAnsi="Garamond"/>
          <w:sz w:val="22"/>
          <w:szCs w:val="22"/>
        </w:rPr>
        <w:t xml:space="preserve"> </w:t>
      </w:r>
      <w:r w:rsidR="00F40D4C">
        <w:rPr>
          <w:rFonts w:ascii="Garamond" w:hAnsi="Garamond"/>
          <w:sz w:val="22"/>
          <w:szCs w:val="22"/>
        </w:rPr>
        <w:t xml:space="preserve">ve smyslu rozhodnutí Komise (EU) 2019/70 </w:t>
      </w:r>
      <w:r w:rsidR="00EC40EC">
        <w:rPr>
          <w:rFonts w:ascii="Garamond" w:hAnsi="Garamond"/>
          <w:sz w:val="22"/>
          <w:szCs w:val="22"/>
        </w:rPr>
        <w:t xml:space="preserve">u </w:t>
      </w:r>
      <w:r w:rsidR="009D6FA2">
        <w:rPr>
          <w:rFonts w:ascii="Garamond" w:hAnsi="Garamond"/>
          <w:sz w:val="22"/>
          <w:szCs w:val="22"/>
        </w:rPr>
        <w:t xml:space="preserve">dodávek </w:t>
      </w:r>
      <w:r w:rsidR="00EC40EC">
        <w:rPr>
          <w:rFonts w:ascii="Garamond" w:hAnsi="Garamond"/>
          <w:sz w:val="22"/>
          <w:szCs w:val="22"/>
        </w:rPr>
        <w:t>kancelářského papíru</w:t>
      </w:r>
      <w:r w:rsidR="00137651">
        <w:rPr>
          <w:rFonts w:ascii="Garamond" w:hAnsi="Garamond"/>
          <w:sz w:val="22"/>
          <w:szCs w:val="22"/>
        </w:rPr>
        <w:t xml:space="preserve"> </w:t>
      </w:r>
      <w:r w:rsidR="000E705B">
        <w:rPr>
          <w:rFonts w:ascii="Garamond" w:hAnsi="Garamond"/>
          <w:sz w:val="22"/>
          <w:szCs w:val="22"/>
        </w:rPr>
        <w:t xml:space="preserve">formátu </w:t>
      </w:r>
      <w:r w:rsidR="00137651">
        <w:rPr>
          <w:rFonts w:ascii="Garamond" w:hAnsi="Garamond"/>
          <w:sz w:val="22"/>
          <w:szCs w:val="22"/>
        </w:rPr>
        <w:t>A3 a A4</w:t>
      </w:r>
      <w:r w:rsidR="000E705B">
        <w:rPr>
          <w:rFonts w:ascii="Garamond" w:hAnsi="Garamond"/>
          <w:sz w:val="22"/>
          <w:szCs w:val="22"/>
        </w:rPr>
        <w:t>,</w:t>
      </w:r>
      <w:r w:rsidR="00F4117C">
        <w:rPr>
          <w:rFonts w:ascii="Garamond" w:hAnsi="Garamond"/>
          <w:sz w:val="22"/>
          <w:szCs w:val="22"/>
        </w:rPr>
        <w:t xml:space="preserve"> kvality „A“, „B“ a „C“</w:t>
      </w:r>
      <w:r w:rsidR="005D193B">
        <w:rPr>
          <w:rFonts w:ascii="Garamond" w:hAnsi="Garamond"/>
          <w:sz w:val="22"/>
          <w:szCs w:val="22"/>
        </w:rPr>
        <w:t>. Zadavatel má zájem</w:t>
      </w:r>
      <w:r w:rsidR="001C6964">
        <w:rPr>
          <w:rFonts w:ascii="Garamond" w:hAnsi="Garamond"/>
          <w:sz w:val="22"/>
          <w:szCs w:val="22"/>
        </w:rPr>
        <w:t xml:space="preserve"> </w:t>
      </w:r>
      <w:r w:rsidR="00703A2F" w:rsidRPr="008064E6">
        <w:rPr>
          <w:rFonts w:ascii="Garamond" w:hAnsi="Garamond"/>
          <w:sz w:val="22"/>
          <w:szCs w:val="22"/>
        </w:rPr>
        <w:t>eliminovat nepříznivý dopad na životní prostředí</w:t>
      </w:r>
      <w:r w:rsidR="00FC42C2">
        <w:rPr>
          <w:rFonts w:ascii="Garamond" w:hAnsi="Garamond"/>
          <w:sz w:val="22"/>
          <w:szCs w:val="22"/>
        </w:rPr>
        <w:t xml:space="preserve"> související s výrobou papíru či papírenské buničiny</w:t>
      </w:r>
      <w:r w:rsidR="00703A2F" w:rsidRPr="008064E6">
        <w:rPr>
          <w:rFonts w:ascii="Garamond" w:hAnsi="Garamond"/>
          <w:sz w:val="22"/>
          <w:szCs w:val="22"/>
        </w:rPr>
        <w:t>.</w:t>
      </w:r>
    </w:p>
    <w:p w14:paraId="6E6218F2" w14:textId="3115E937" w:rsidR="00C36B29" w:rsidRDefault="00C36B29" w:rsidP="008A1498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Zadavatel ve smyslu ust. § 104 ZZVZ požaduje, aby vybraný dodavatel nejpozději před uzavřením Smlouvy předložil doklady ve vztahu k dodávkám dle čl. 13.2 této Výzvy, jimiž bude prokázáno, že </w:t>
      </w:r>
      <w:r w:rsidR="00491E79">
        <w:rPr>
          <w:rFonts w:ascii="Garamond" w:hAnsi="Garamond" w:cs="Arial"/>
          <w:sz w:val="22"/>
          <w:szCs w:val="22"/>
        </w:rPr>
        <w:t>dodávaný kancelářský papír</w:t>
      </w:r>
      <w:r>
        <w:rPr>
          <w:rFonts w:ascii="Garamond" w:hAnsi="Garamond" w:cs="Arial"/>
          <w:sz w:val="22"/>
          <w:szCs w:val="22"/>
        </w:rPr>
        <w:t xml:space="preserve"> splňuj</w:t>
      </w:r>
      <w:r w:rsidR="00491E79">
        <w:rPr>
          <w:rFonts w:ascii="Garamond" w:hAnsi="Garamond" w:cs="Arial"/>
          <w:sz w:val="22"/>
          <w:szCs w:val="22"/>
        </w:rPr>
        <w:t>e</w:t>
      </w:r>
      <w:r>
        <w:rPr>
          <w:rFonts w:ascii="Garamond" w:hAnsi="Garamond" w:cs="Arial"/>
          <w:sz w:val="22"/>
          <w:szCs w:val="22"/>
        </w:rPr>
        <w:t xml:space="preserve"> požadavky zadavatele (tj. certifikát o udělení ekoznačky EU</w:t>
      </w:r>
      <w:r w:rsidR="00491E79">
        <w:rPr>
          <w:rFonts w:ascii="Garamond" w:hAnsi="Garamond" w:cs="Arial"/>
          <w:sz w:val="22"/>
          <w:szCs w:val="22"/>
        </w:rPr>
        <w:t xml:space="preserve"> (</w:t>
      </w:r>
      <w:proofErr w:type="spellStart"/>
      <w:r w:rsidR="00491E79">
        <w:rPr>
          <w:rFonts w:ascii="Garamond" w:hAnsi="Garamond" w:cs="Arial"/>
          <w:sz w:val="22"/>
          <w:szCs w:val="22"/>
        </w:rPr>
        <w:t>Ecolabel</w:t>
      </w:r>
      <w:proofErr w:type="spellEnd"/>
      <w:r>
        <w:rPr>
          <w:rFonts w:ascii="Garamond" w:hAnsi="Garamond" w:cs="Arial"/>
          <w:sz w:val="22"/>
          <w:szCs w:val="22"/>
        </w:rPr>
        <w:t xml:space="preserve">). Dodavatel </w:t>
      </w:r>
      <w:r w:rsidRPr="00914E00">
        <w:rPr>
          <w:rFonts w:ascii="Garamond" w:hAnsi="Garamond"/>
          <w:sz w:val="22"/>
          <w:szCs w:val="22"/>
        </w:rPr>
        <w:t>je oprávněn prokázat splnění kritérií pro udělení</w:t>
      </w:r>
      <w:r w:rsidRPr="008A1498">
        <w:rPr>
          <w:rFonts w:ascii="Garamond" w:hAnsi="Garamond"/>
          <w:sz w:val="22"/>
          <w:szCs w:val="22"/>
        </w:rPr>
        <w:t xml:space="preserve"> </w:t>
      </w:r>
      <w:r w:rsidRPr="00914E00">
        <w:rPr>
          <w:rFonts w:ascii="Garamond" w:hAnsi="Garamond"/>
          <w:sz w:val="22"/>
          <w:szCs w:val="22"/>
        </w:rPr>
        <w:t xml:space="preserve">ekoznačky </w:t>
      </w:r>
      <w:r w:rsidRPr="003C633D">
        <w:rPr>
          <w:rFonts w:ascii="Garamond" w:hAnsi="Garamond"/>
          <w:sz w:val="22"/>
          <w:szCs w:val="22"/>
        </w:rPr>
        <w:t xml:space="preserve">v souladu s § 94 </w:t>
      </w:r>
      <w:r>
        <w:rPr>
          <w:rFonts w:ascii="Garamond" w:hAnsi="Garamond"/>
          <w:sz w:val="22"/>
          <w:szCs w:val="22"/>
        </w:rPr>
        <w:lastRenderedPageBreak/>
        <w:t xml:space="preserve">odst. 3 </w:t>
      </w:r>
      <w:r w:rsidRPr="003C633D">
        <w:rPr>
          <w:rFonts w:ascii="Garamond" w:hAnsi="Garamond"/>
          <w:sz w:val="22"/>
          <w:szCs w:val="22"/>
        </w:rPr>
        <w:t>ZZVZ</w:t>
      </w:r>
      <w:r w:rsidRPr="008A1498">
        <w:rPr>
          <w:rFonts w:ascii="Garamond" w:hAnsi="Garamond"/>
          <w:sz w:val="22"/>
          <w:szCs w:val="22"/>
        </w:rPr>
        <w:t xml:space="preserve"> </w:t>
      </w:r>
      <w:r w:rsidRPr="00914E00">
        <w:rPr>
          <w:rFonts w:ascii="Garamond" w:hAnsi="Garamond"/>
          <w:sz w:val="22"/>
          <w:szCs w:val="22"/>
        </w:rPr>
        <w:t xml:space="preserve">i jiným vhodným </w:t>
      </w:r>
      <w:r>
        <w:rPr>
          <w:rFonts w:ascii="Garamond" w:hAnsi="Garamond"/>
          <w:sz w:val="22"/>
          <w:szCs w:val="22"/>
        </w:rPr>
        <w:t>způsobem</w:t>
      </w:r>
      <w:r w:rsidRPr="00914E00">
        <w:rPr>
          <w:rFonts w:ascii="Garamond" w:hAnsi="Garamond"/>
          <w:sz w:val="22"/>
          <w:szCs w:val="22"/>
        </w:rPr>
        <w:t xml:space="preserve"> osvědčujícím, že dodávaný kancelářský papír splňuje rovnocenné požadavky</w:t>
      </w:r>
      <w:r w:rsidR="00491E79">
        <w:rPr>
          <w:rFonts w:ascii="Garamond" w:hAnsi="Garamond"/>
          <w:sz w:val="22"/>
          <w:szCs w:val="22"/>
        </w:rPr>
        <w:t>.</w:t>
      </w:r>
    </w:p>
    <w:p w14:paraId="7B30A188" w14:textId="28393825" w:rsidR="00491E79" w:rsidRPr="008A1498" w:rsidRDefault="00491E79" w:rsidP="008A1498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Dodavatel </w:t>
      </w:r>
      <w:r>
        <w:rPr>
          <w:rFonts w:ascii="Garamond" w:hAnsi="Garamond" w:cs="Arial"/>
          <w:sz w:val="22"/>
          <w:szCs w:val="22"/>
        </w:rPr>
        <w:t xml:space="preserve">je povinen předložit odpovídající </w:t>
      </w:r>
      <w:r w:rsidR="00A639DA">
        <w:rPr>
          <w:rFonts w:ascii="Garamond" w:hAnsi="Garamond" w:cs="Arial"/>
          <w:sz w:val="22"/>
          <w:szCs w:val="22"/>
        </w:rPr>
        <w:t xml:space="preserve">doklady </w:t>
      </w:r>
      <w:r w:rsidRPr="00E047B6">
        <w:rPr>
          <w:rFonts w:ascii="Garamond" w:hAnsi="Garamond" w:cs="Garamond"/>
          <w:color w:val="000000"/>
          <w:sz w:val="22"/>
          <w:szCs w:val="22"/>
          <w:lang w:eastAsia="cs-CZ"/>
        </w:rPr>
        <w:t>nejpozději do pěti (5) kalendářních dnů od výzvy zadavatele, nebude-li ve výzvě stanovena jiná lhůta. Doklady dle čl. 1</w:t>
      </w:r>
      <w:r w:rsidR="009A1A7F">
        <w:rPr>
          <w:rFonts w:ascii="Garamond" w:hAnsi="Garamond" w:cs="Garamond"/>
          <w:color w:val="000000"/>
          <w:sz w:val="22"/>
          <w:szCs w:val="22"/>
          <w:lang w:eastAsia="cs-CZ"/>
        </w:rPr>
        <w:t>3</w:t>
      </w:r>
      <w:r w:rsidRPr="00E047B6">
        <w:rPr>
          <w:rFonts w:ascii="Garamond" w:hAnsi="Garamond" w:cs="Garamond"/>
          <w:color w:val="000000"/>
          <w:sz w:val="22"/>
          <w:szCs w:val="22"/>
          <w:lang w:eastAsia="cs-CZ"/>
        </w:rPr>
        <w:t>.</w:t>
      </w:r>
      <w:r w:rsidR="009A1A7F">
        <w:rPr>
          <w:rFonts w:ascii="Garamond" w:hAnsi="Garamond" w:cs="Garamond"/>
          <w:color w:val="000000"/>
          <w:sz w:val="22"/>
          <w:szCs w:val="22"/>
          <w:lang w:eastAsia="cs-CZ"/>
        </w:rPr>
        <w:t>2 a 13.3</w:t>
      </w:r>
      <w:r w:rsidRPr="00E047B6">
        <w:rPr>
          <w:rFonts w:ascii="Garamond" w:hAnsi="Garamond" w:cs="Garamond"/>
          <w:color w:val="000000"/>
          <w:sz w:val="22"/>
          <w:szCs w:val="22"/>
          <w:lang w:eastAsia="cs-CZ"/>
        </w:rPr>
        <w:t xml:space="preserve"> této Výzvy se předkládají výhradně elektronicky, v českém nebo slovenském jazyce a postačuje prostá kopie. Pokud jsou uvedené doklady vyhotoveny v jiném jazyce, musí být předloženy i s překladem do českého nebo slovenského</w:t>
      </w:r>
      <w:r>
        <w:rPr>
          <w:rFonts w:ascii="Garamond" w:hAnsi="Garamond" w:cs="Garamond"/>
          <w:color w:val="000000"/>
          <w:sz w:val="22"/>
          <w:szCs w:val="22"/>
          <w:lang w:eastAsia="cs-CZ"/>
        </w:rPr>
        <w:t xml:space="preserve"> jazyka.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63766484" w14:textId="0CB02D8A" w:rsidR="00E047B6" w:rsidRPr="003F167F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sz w:val="22"/>
          <w:szCs w:val="22"/>
        </w:rPr>
        <w:t>Nejsou stanoveny</w:t>
      </w:r>
      <w:r w:rsidR="003B4D43" w:rsidRPr="003F167F">
        <w:rPr>
          <w:rFonts w:ascii="Garamond" w:hAnsi="Garamond" w:cs="Arial"/>
          <w:sz w:val="22"/>
          <w:szCs w:val="22"/>
        </w:rPr>
        <w:t>.</w:t>
      </w:r>
    </w:p>
    <w:p w14:paraId="5DFAD038" w14:textId="77777777" w:rsidR="003D52BD" w:rsidRPr="003F167F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3F167F">
        <w:rPr>
          <w:rFonts w:ascii="Garamond" w:hAnsi="Garamond" w:cs="Arial"/>
          <w:b/>
          <w:sz w:val="22"/>
          <w:szCs w:val="22"/>
        </w:rPr>
        <w:t>doplněn</w:t>
      </w:r>
      <w:r w:rsidRPr="003F167F">
        <w:rPr>
          <w:rFonts w:ascii="Garamond" w:hAnsi="Garamond" w:cs="Arial"/>
          <w:b/>
          <w:sz w:val="22"/>
          <w:szCs w:val="22"/>
        </w:rPr>
        <w:t>a</w:t>
      </w:r>
      <w:r w:rsidR="003D52BD" w:rsidRPr="003F167F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3F167F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1B32E680" w14:textId="77777777" w:rsidR="003C685E" w:rsidRDefault="003C685E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43011296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67F6F3D5" w14:textId="07F513DD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6007C4D3" w14:textId="2516ADB1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2122D60" w14:textId="77777777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77009D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205E68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  <w:bookmarkStart w:id="26" w:name="_GoBack"/>
      <w:bookmarkEnd w:id="26"/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CABFB" w16cex:dateUtc="2022-05-04T05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EED87" w14:textId="77777777" w:rsidR="00072580" w:rsidRDefault="00072580" w:rsidP="00795AAC">
      <w:r>
        <w:separator/>
      </w:r>
    </w:p>
  </w:endnote>
  <w:endnote w:type="continuationSeparator" w:id="0">
    <w:p w14:paraId="2741D4D2" w14:textId="77777777" w:rsidR="00072580" w:rsidRDefault="0007258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4A939ED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95E2B" w14:textId="77777777" w:rsidR="00072580" w:rsidRDefault="00072580" w:rsidP="00795AAC">
      <w:r>
        <w:separator/>
      </w:r>
    </w:p>
  </w:footnote>
  <w:footnote w:type="continuationSeparator" w:id="0">
    <w:p w14:paraId="23455DF3" w14:textId="77777777" w:rsidR="00072580" w:rsidRDefault="0007258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30C68"/>
    <w:rsid w:val="00035AA2"/>
    <w:rsid w:val="00037445"/>
    <w:rsid w:val="000426E9"/>
    <w:rsid w:val="0005573E"/>
    <w:rsid w:val="00055C16"/>
    <w:rsid w:val="0006325E"/>
    <w:rsid w:val="00063898"/>
    <w:rsid w:val="000640AD"/>
    <w:rsid w:val="00072580"/>
    <w:rsid w:val="00072B7B"/>
    <w:rsid w:val="0007506D"/>
    <w:rsid w:val="00076370"/>
    <w:rsid w:val="00083C37"/>
    <w:rsid w:val="00086AE4"/>
    <w:rsid w:val="000909A0"/>
    <w:rsid w:val="00095708"/>
    <w:rsid w:val="00095E03"/>
    <w:rsid w:val="000A4564"/>
    <w:rsid w:val="000A5773"/>
    <w:rsid w:val="000A5E08"/>
    <w:rsid w:val="000B1055"/>
    <w:rsid w:val="000B3A31"/>
    <w:rsid w:val="000D05C8"/>
    <w:rsid w:val="000D7326"/>
    <w:rsid w:val="000E3DE6"/>
    <w:rsid w:val="000E705B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37651"/>
    <w:rsid w:val="0015056F"/>
    <w:rsid w:val="0015439B"/>
    <w:rsid w:val="00155D07"/>
    <w:rsid w:val="00161A09"/>
    <w:rsid w:val="00161C21"/>
    <w:rsid w:val="00163AB5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C6964"/>
    <w:rsid w:val="001D2457"/>
    <w:rsid w:val="001E0251"/>
    <w:rsid w:val="001E4E72"/>
    <w:rsid w:val="001E73C9"/>
    <w:rsid w:val="001F6DDB"/>
    <w:rsid w:val="00200CD0"/>
    <w:rsid w:val="002012BB"/>
    <w:rsid w:val="00203B39"/>
    <w:rsid w:val="00205E68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E9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E5A68"/>
    <w:rsid w:val="002F419F"/>
    <w:rsid w:val="003024B8"/>
    <w:rsid w:val="00304FF5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1221"/>
    <w:rsid w:val="00396BED"/>
    <w:rsid w:val="003A2A0C"/>
    <w:rsid w:val="003A4BA0"/>
    <w:rsid w:val="003B06D8"/>
    <w:rsid w:val="003B1B87"/>
    <w:rsid w:val="003B4D43"/>
    <w:rsid w:val="003C1FD6"/>
    <w:rsid w:val="003C685E"/>
    <w:rsid w:val="003C7A3B"/>
    <w:rsid w:val="003D08A2"/>
    <w:rsid w:val="003D116A"/>
    <w:rsid w:val="003D43B7"/>
    <w:rsid w:val="003D4537"/>
    <w:rsid w:val="003D52BD"/>
    <w:rsid w:val="003E3643"/>
    <w:rsid w:val="003E567A"/>
    <w:rsid w:val="003F167F"/>
    <w:rsid w:val="003F767D"/>
    <w:rsid w:val="00403A91"/>
    <w:rsid w:val="004059B7"/>
    <w:rsid w:val="00406F62"/>
    <w:rsid w:val="00423A32"/>
    <w:rsid w:val="00425FD2"/>
    <w:rsid w:val="004308D5"/>
    <w:rsid w:val="004376D6"/>
    <w:rsid w:val="004400E1"/>
    <w:rsid w:val="00445469"/>
    <w:rsid w:val="004576B0"/>
    <w:rsid w:val="00461153"/>
    <w:rsid w:val="00475615"/>
    <w:rsid w:val="0048090C"/>
    <w:rsid w:val="00481F8F"/>
    <w:rsid w:val="00485D97"/>
    <w:rsid w:val="00486215"/>
    <w:rsid w:val="00486FD6"/>
    <w:rsid w:val="004870E3"/>
    <w:rsid w:val="00487ABB"/>
    <w:rsid w:val="00490549"/>
    <w:rsid w:val="00491E79"/>
    <w:rsid w:val="00495F5C"/>
    <w:rsid w:val="004A1EC3"/>
    <w:rsid w:val="004B06FE"/>
    <w:rsid w:val="004B68DB"/>
    <w:rsid w:val="004B779A"/>
    <w:rsid w:val="004C3F6F"/>
    <w:rsid w:val="004D005B"/>
    <w:rsid w:val="004D1497"/>
    <w:rsid w:val="004D64CE"/>
    <w:rsid w:val="004E3E16"/>
    <w:rsid w:val="004E4A98"/>
    <w:rsid w:val="004F0141"/>
    <w:rsid w:val="004F0DD1"/>
    <w:rsid w:val="004F13D4"/>
    <w:rsid w:val="0050547A"/>
    <w:rsid w:val="00513069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0E4A"/>
    <w:rsid w:val="005A575C"/>
    <w:rsid w:val="005C01F9"/>
    <w:rsid w:val="005D193B"/>
    <w:rsid w:val="005E1AA8"/>
    <w:rsid w:val="005E3EAE"/>
    <w:rsid w:val="005E4569"/>
    <w:rsid w:val="005E599C"/>
    <w:rsid w:val="00602837"/>
    <w:rsid w:val="0061210B"/>
    <w:rsid w:val="006135F9"/>
    <w:rsid w:val="00617021"/>
    <w:rsid w:val="00623AA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1A1D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2F0F"/>
    <w:rsid w:val="006D427F"/>
    <w:rsid w:val="006D6F86"/>
    <w:rsid w:val="006F7426"/>
    <w:rsid w:val="00703A2F"/>
    <w:rsid w:val="0070545A"/>
    <w:rsid w:val="00711E6C"/>
    <w:rsid w:val="0072046A"/>
    <w:rsid w:val="00730286"/>
    <w:rsid w:val="00730B83"/>
    <w:rsid w:val="00735FBF"/>
    <w:rsid w:val="0074137A"/>
    <w:rsid w:val="00744ED1"/>
    <w:rsid w:val="0075256F"/>
    <w:rsid w:val="00756BE6"/>
    <w:rsid w:val="00757EB6"/>
    <w:rsid w:val="00763198"/>
    <w:rsid w:val="007706A8"/>
    <w:rsid w:val="007714A1"/>
    <w:rsid w:val="007716C9"/>
    <w:rsid w:val="007718E1"/>
    <w:rsid w:val="0077537F"/>
    <w:rsid w:val="007757D2"/>
    <w:rsid w:val="00780026"/>
    <w:rsid w:val="007919B3"/>
    <w:rsid w:val="00792068"/>
    <w:rsid w:val="007933B8"/>
    <w:rsid w:val="00795AAC"/>
    <w:rsid w:val="007A5DDA"/>
    <w:rsid w:val="007C04E9"/>
    <w:rsid w:val="007C5244"/>
    <w:rsid w:val="007C63C1"/>
    <w:rsid w:val="007D473B"/>
    <w:rsid w:val="007D5726"/>
    <w:rsid w:val="007D7BDF"/>
    <w:rsid w:val="008009FE"/>
    <w:rsid w:val="00800FB4"/>
    <w:rsid w:val="008019A2"/>
    <w:rsid w:val="00806C53"/>
    <w:rsid w:val="00822D46"/>
    <w:rsid w:val="008252D0"/>
    <w:rsid w:val="0082680D"/>
    <w:rsid w:val="00841F0D"/>
    <w:rsid w:val="00846BB6"/>
    <w:rsid w:val="00854B10"/>
    <w:rsid w:val="00857883"/>
    <w:rsid w:val="008757A5"/>
    <w:rsid w:val="008765A4"/>
    <w:rsid w:val="0088068A"/>
    <w:rsid w:val="0088554A"/>
    <w:rsid w:val="00893EAD"/>
    <w:rsid w:val="00896E6C"/>
    <w:rsid w:val="008A08E3"/>
    <w:rsid w:val="008A1498"/>
    <w:rsid w:val="008A6DE7"/>
    <w:rsid w:val="008A6E01"/>
    <w:rsid w:val="008A7444"/>
    <w:rsid w:val="008B025D"/>
    <w:rsid w:val="008B741E"/>
    <w:rsid w:val="008C2C2D"/>
    <w:rsid w:val="008D13AA"/>
    <w:rsid w:val="008D2B9F"/>
    <w:rsid w:val="008D3B99"/>
    <w:rsid w:val="008E0D1D"/>
    <w:rsid w:val="008E0F36"/>
    <w:rsid w:val="008E4A71"/>
    <w:rsid w:val="008E4AAB"/>
    <w:rsid w:val="008E694C"/>
    <w:rsid w:val="008F24EC"/>
    <w:rsid w:val="008F3D91"/>
    <w:rsid w:val="00906306"/>
    <w:rsid w:val="00914E00"/>
    <w:rsid w:val="00924ABD"/>
    <w:rsid w:val="00931CC1"/>
    <w:rsid w:val="009327C4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1A7F"/>
    <w:rsid w:val="009A3D78"/>
    <w:rsid w:val="009A4E90"/>
    <w:rsid w:val="009A6752"/>
    <w:rsid w:val="009A6759"/>
    <w:rsid w:val="009A6DB1"/>
    <w:rsid w:val="009B6EFD"/>
    <w:rsid w:val="009D192E"/>
    <w:rsid w:val="009D41CD"/>
    <w:rsid w:val="009D6FA2"/>
    <w:rsid w:val="009F2F4A"/>
    <w:rsid w:val="009F34D9"/>
    <w:rsid w:val="009F41D1"/>
    <w:rsid w:val="009F4296"/>
    <w:rsid w:val="009F5288"/>
    <w:rsid w:val="009F7E69"/>
    <w:rsid w:val="00A03284"/>
    <w:rsid w:val="00A037A0"/>
    <w:rsid w:val="00A04841"/>
    <w:rsid w:val="00A059D3"/>
    <w:rsid w:val="00A06920"/>
    <w:rsid w:val="00A06C66"/>
    <w:rsid w:val="00A11873"/>
    <w:rsid w:val="00A12025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2154"/>
    <w:rsid w:val="00A6168F"/>
    <w:rsid w:val="00A639DA"/>
    <w:rsid w:val="00A66D1E"/>
    <w:rsid w:val="00A73695"/>
    <w:rsid w:val="00A77624"/>
    <w:rsid w:val="00A82F84"/>
    <w:rsid w:val="00A90250"/>
    <w:rsid w:val="00A90797"/>
    <w:rsid w:val="00A96FE5"/>
    <w:rsid w:val="00AA3B62"/>
    <w:rsid w:val="00AA7E60"/>
    <w:rsid w:val="00AC487C"/>
    <w:rsid w:val="00AC5408"/>
    <w:rsid w:val="00AC56B9"/>
    <w:rsid w:val="00AD09C7"/>
    <w:rsid w:val="00AD2950"/>
    <w:rsid w:val="00AD69FB"/>
    <w:rsid w:val="00AE0902"/>
    <w:rsid w:val="00AE5B0B"/>
    <w:rsid w:val="00AE67B7"/>
    <w:rsid w:val="00AE6DAB"/>
    <w:rsid w:val="00AF1C06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053F3"/>
    <w:rsid w:val="00C11957"/>
    <w:rsid w:val="00C232BE"/>
    <w:rsid w:val="00C27316"/>
    <w:rsid w:val="00C310DC"/>
    <w:rsid w:val="00C31F1D"/>
    <w:rsid w:val="00C36B29"/>
    <w:rsid w:val="00C4428A"/>
    <w:rsid w:val="00C45272"/>
    <w:rsid w:val="00C50FA7"/>
    <w:rsid w:val="00C633E2"/>
    <w:rsid w:val="00C667B7"/>
    <w:rsid w:val="00C70B03"/>
    <w:rsid w:val="00C72E16"/>
    <w:rsid w:val="00C82079"/>
    <w:rsid w:val="00C84E99"/>
    <w:rsid w:val="00C84FFC"/>
    <w:rsid w:val="00C858D6"/>
    <w:rsid w:val="00C861A5"/>
    <w:rsid w:val="00C87F53"/>
    <w:rsid w:val="00C87F88"/>
    <w:rsid w:val="00C95D48"/>
    <w:rsid w:val="00CA0C61"/>
    <w:rsid w:val="00CA4359"/>
    <w:rsid w:val="00CA4653"/>
    <w:rsid w:val="00CA5C46"/>
    <w:rsid w:val="00CA7135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047F"/>
    <w:rsid w:val="00D05AA8"/>
    <w:rsid w:val="00D06321"/>
    <w:rsid w:val="00D07360"/>
    <w:rsid w:val="00D31A32"/>
    <w:rsid w:val="00D33A74"/>
    <w:rsid w:val="00D43D0D"/>
    <w:rsid w:val="00D452F8"/>
    <w:rsid w:val="00D47794"/>
    <w:rsid w:val="00D52CB4"/>
    <w:rsid w:val="00D555A3"/>
    <w:rsid w:val="00D57265"/>
    <w:rsid w:val="00D602A9"/>
    <w:rsid w:val="00D64A33"/>
    <w:rsid w:val="00D8410F"/>
    <w:rsid w:val="00DA44E6"/>
    <w:rsid w:val="00DB0A8D"/>
    <w:rsid w:val="00DB1DE5"/>
    <w:rsid w:val="00DB1E0D"/>
    <w:rsid w:val="00DB45AA"/>
    <w:rsid w:val="00DB78AF"/>
    <w:rsid w:val="00DC15A5"/>
    <w:rsid w:val="00DC5ED1"/>
    <w:rsid w:val="00DE1BD2"/>
    <w:rsid w:val="00DE4940"/>
    <w:rsid w:val="00DF16B0"/>
    <w:rsid w:val="00DF3053"/>
    <w:rsid w:val="00E01B4D"/>
    <w:rsid w:val="00E047B6"/>
    <w:rsid w:val="00E04911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092F"/>
    <w:rsid w:val="00E7390F"/>
    <w:rsid w:val="00E760FE"/>
    <w:rsid w:val="00E76775"/>
    <w:rsid w:val="00E929D9"/>
    <w:rsid w:val="00E97754"/>
    <w:rsid w:val="00EB194D"/>
    <w:rsid w:val="00EB44DB"/>
    <w:rsid w:val="00EB4ACA"/>
    <w:rsid w:val="00EB5C98"/>
    <w:rsid w:val="00EB6175"/>
    <w:rsid w:val="00EB7A9F"/>
    <w:rsid w:val="00EC3FE3"/>
    <w:rsid w:val="00EC40EC"/>
    <w:rsid w:val="00EC4F3F"/>
    <w:rsid w:val="00ED64CC"/>
    <w:rsid w:val="00EE44DF"/>
    <w:rsid w:val="00EF4959"/>
    <w:rsid w:val="00F033C6"/>
    <w:rsid w:val="00F04706"/>
    <w:rsid w:val="00F0543A"/>
    <w:rsid w:val="00F228FA"/>
    <w:rsid w:val="00F247FC"/>
    <w:rsid w:val="00F405D9"/>
    <w:rsid w:val="00F40D4C"/>
    <w:rsid w:val="00F4117C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1AFA"/>
    <w:rsid w:val="00F821B8"/>
    <w:rsid w:val="00F82398"/>
    <w:rsid w:val="00F87979"/>
    <w:rsid w:val="00F94593"/>
    <w:rsid w:val="00F976E9"/>
    <w:rsid w:val="00FA1650"/>
    <w:rsid w:val="00FB284E"/>
    <w:rsid w:val="00FC0944"/>
    <w:rsid w:val="00FC18D6"/>
    <w:rsid w:val="00FC42C2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styleId="slostrnky">
    <w:name w:val="page number"/>
    <w:basedOn w:val="Standardnpsmoodstavce"/>
    <w:rsid w:val="00681A1D"/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461153"/>
  </w:style>
  <w:style w:type="character" w:customStyle="1" w:styleId="markedcontent">
    <w:name w:val="markedcontent"/>
    <w:basedOn w:val="Standardnpsmoodstavce"/>
    <w:rsid w:val="00A12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3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W8La+Y8CgmO/acyUOZKeRVH2izSMpqqLc86+ljNRCnM=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K3faQSkNfVjdx5af/SgnZLAEci43iDnYN1uQeIcT+jw=</DigestValue>
    </Reference>
  </SignedInfo>
  <SignatureValue>mcqfMZJ5kYMrtgAcDYgon8XAeLZzaUFfJdAGz7UfIrI7UTFEKLqxu9edDQRVtkwAZQN6mQ+MbYie
DEV+F7UYYeeOyD8+/tQR/BMGSbq8WfeBz+YUXz8ptKrU1BGu5B8ga7Pq8pheEM1sSus++gxgTILA
dFwgmkRsHIRMTq6T5eOz0IZ44RwdursyQEO3C8MUOX+DT02C51HGqu/Yl8ox3vZebdH4nZusKM3I
aiP8GDdfbTAWQfYgVSL8e/cS03wWmxqb56sd4PGOB4gSh3U6JrbArZfpTFx1Eo4XX/C+AtNwB1yA
pVaCzk3Wv8zFkGXsXj4TeLk4KigWVxxlCX8dNw==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Ba+gJ0Bl/RYcn0lbpyp+1TcWIY7VgLeWn9v3jyamUes=</DigestValue>
      </Reference>
      <Reference URI="/word/document.xml?ContentType=application/vnd.openxmlformats-officedocument.wordprocessingml.document.main+xml">
        <DigestMethod Algorithm="http://www.w3.org/2001/04/xmlenc#sha256"/>
        <DigestValue>Ouv43yDND89sbB8OTKmWH7tBEh7mw+pFniNuG+tzGIA=</DigestValue>
      </Reference>
      <Reference URI="/word/endnotes.xml?ContentType=application/vnd.openxmlformats-officedocument.wordprocessingml.endnotes+xml">
        <DigestMethod Algorithm="http://www.w3.org/2001/04/xmlenc#sha256"/>
        <DigestValue>PAKK0UhzBK/4Wwse7+z3D8iGZoOlZXUS4kTMuIfVAq0=</DigestValue>
      </Reference>
      <Reference URI="/word/fontTable.xml?ContentType=application/vnd.openxmlformats-officedocument.wordprocessingml.fontTable+xml">
        <DigestMethod Algorithm="http://www.w3.org/2001/04/xmlenc#sha256"/>
        <DigestValue>A+UpVif4F1hSZvr6/x4W0IsZJDjOCTmqRF6WyIkOPDc=</DigestValue>
      </Reference>
      <Reference URI="/word/footer1.xml?ContentType=application/vnd.openxmlformats-officedocument.wordprocessingml.footer+xml">
        <DigestMethod Algorithm="http://www.w3.org/2001/04/xmlenc#sha256"/>
        <DigestValue>1vATBEpPKXn0WDEN5w9ynQSz8zb0/1zOe7F5YQMlMio=</DigestValue>
      </Reference>
      <Reference URI="/word/footnotes.xml?ContentType=application/vnd.openxmlformats-officedocument.wordprocessingml.footnotes+xml">
        <DigestMethod Algorithm="http://www.w3.org/2001/04/xmlenc#sha256"/>
        <DigestValue>1ZP8/JYcASv7fNyrtEqSGxguFrwzFrTSjiQZQE4UTCE=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6qEXx4PpLbV4BU4cXYyenh6ihJxhr+Ro5CzWkdRswUE=</DigestValue>
      </Reference>
      <Reference URI="/word/styles.xml?ContentType=application/vnd.openxmlformats-officedocument.wordprocessingml.styles+xml">
        <DigestMethod Algorithm="http://www.w3.org/2001/04/xmlenc#sha256"/>
        <DigestValue>7BCoHOQsqx1xyvpuJ5ypjRWknqQOSuy84tiNiIgOKyk=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2022-08-11T10:49:21Z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2022-08-11T10:49:21Z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6EE4D-4F4E-4DDA-8E6F-5F11BA0F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2772</Words>
  <Characters>16357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2022-05-17T07:44:00Z</dcterms:created>
  <dcterms:modified xsi:type="dcterms:W3CDTF">2022-08-11T10:49:00Z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