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03A92DDB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AB1227">
        <w:rPr>
          <w:rFonts w:ascii="Garamond" w:hAnsi="Garamond"/>
          <w:sz w:val="24"/>
          <w:szCs w:val="24"/>
        </w:rPr>
        <w:t>0</w:t>
      </w:r>
      <w:r w:rsidR="0068508C">
        <w:rPr>
          <w:rFonts w:ascii="Garamond" w:hAnsi="Garamond"/>
          <w:sz w:val="24"/>
          <w:szCs w:val="24"/>
        </w:rPr>
        <w:t>8</w:t>
      </w:r>
      <w:r w:rsidR="00287A92">
        <w:rPr>
          <w:rFonts w:ascii="Garamond" w:hAnsi="Garamond"/>
          <w:sz w:val="24"/>
          <w:szCs w:val="24"/>
        </w:rPr>
        <w:t>8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0C50EC33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287A92" w:rsidRPr="00287A9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https://zakazky.zcu.cz/contract_display_5437.html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3B915700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287A92">
        <w:rPr>
          <w:rFonts w:ascii="Garamond" w:hAnsi="Garamond" w:cs="Arial"/>
          <w:sz w:val="22"/>
          <w:szCs w:val="22"/>
        </w:rPr>
        <w:t>2</w:t>
      </w:r>
      <w:r w:rsidR="00AA0B08">
        <w:rPr>
          <w:rFonts w:ascii="Garamond" w:hAnsi="Garamond" w:cs="Arial"/>
          <w:sz w:val="22"/>
          <w:szCs w:val="22"/>
        </w:rPr>
        <w:t>2</w:t>
      </w:r>
      <w:r w:rsidR="00FE6AB4">
        <w:rPr>
          <w:rFonts w:ascii="Garamond" w:hAnsi="Garamond" w:cs="Arial"/>
          <w:sz w:val="22"/>
          <w:szCs w:val="22"/>
        </w:rPr>
        <w:t>.0</w:t>
      </w:r>
      <w:r w:rsidR="00DE65C0">
        <w:rPr>
          <w:rFonts w:ascii="Garamond" w:hAnsi="Garamond" w:cs="Arial"/>
          <w:sz w:val="22"/>
          <w:szCs w:val="22"/>
        </w:rPr>
        <w:t>8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776B92">
        <w:rPr>
          <w:rFonts w:ascii="Garamond" w:hAnsi="Garamond" w:cs="Arial"/>
          <w:sz w:val="22"/>
          <w:szCs w:val="22"/>
        </w:rPr>
        <w:t>2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bookmarkStart w:id="1" w:name="_GoBack"/>
      <w:r w:rsidR="00AA0B08">
        <w:rPr>
          <w:rFonts w:ascii="Garamond" w:hAnsi="Garamond" w:cs="Arial"/>
          <w:sz w:val="22"/>
          <w:szCs w:val="22"/>
        </w:rPr>
        <w:t>10</w:t>
      </w:r>
      <w:bookmarkEnd w:id="1"/>
      <w:r w:rsidR="004960B8" w:rsidRPr="007544CF">
        <w:rPr>
          <w:rFonts w:ascii="Garamond" w:hAnsi="Garamond" w:cs="Arial"/>
          <w:sz w:val="22"/>
          <w:szCs w:val="22"/>
        </w:rPr>
        <w:t>:</w:t>
      </w:r>
      <w:r w:rsidR="00287A92">
        <w:rPr>
          <w:rFonts w:ascii="Garamond" w:hAnsi="Garamond" w:cs="Arial"/>
          <w:sz w:val="22"/>
          <w:szCs w:val="22"/>
        </w:rPr>
        <w:t>0</w:t>
      </w:r>
      <w:r w:rsidR="00DE1932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6A6E27" w14:textId="77777777" w:rsidR="00D948CC" w:rsidRDefault="00D948CC" w:rsidP="00795AAC">
      <w:r>
        <w:separator/>
      </w:r>
    </w:p>
  </w:endnote>
  <w:endnote w:type="continuationSeparator" w:id="0">
    <w:p w14:paraId="7087486D" w14:textId="77777777" w:rsidR="00D948CC" w:rsidRDefault="00D948C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1A6E8E04" w:rsidR="00AD69FB" w:rsidRPr="00EB6175" w:rsidRDefault="00AD69FB" w:rsidP="00F02369">
    <w:pPr>
      <w:pStyle w:val="Zpat"/>
      <w:tabs>
        <w:tab w:val="clear" w:pos="4536"/>
        <w:tab w:val="clear" w:pos="9072"/>
        <w:tab w:val="left" w:pos="3675"/>
      </w:tabs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="00F02369">
      <w:rPr>
        <w:rFonts w:ascii="Garamond" w:eastAsia="Arial" w:hAnsi="Garamond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85F55F" w14:textId="77777777" w:rsidR="00D948CC" w:rsidRDefault="00D948CC" w:rsidP="00795AAC">
      <w:r>
        <w:separator/>
      </w:r>
    </w:p>
  </w:footnote>
  <w:footnote w:type="continuationSeparator" w:id="0">
    <w:p w14:paraId="653CB90E" w14:textId="77777777" w:rsidR="00D948CC" w:rsidRDefault="00D948C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6AD8"/>
    <w:rsid w:val="002B026E"/>
    <w:rsid w:val="002B1F00"/>
    <w:rsid w:val="002B2B9D"/>
    <w:rsid w:val="002B4A7E"/>
    <w:rsid w:val="002B59B9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67DAB"/>
    <w:rsid w:val="00380881"/>
    <w:rsid w:val="00383EFA"/>
    <w:rsid w:val="00394CD4"/>
    <w:rsid w:val="00396BED"/>
    <w:rsid w:val="003A24CF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76D6"/>
    <w:rsid w:val="00437EEA"/>
    <w:rsid w:val="004400E1"/>
    <w:rsid w:val="0044391D"/>
    <w:rsid w:val="004576B0"/>
    <w:rsid w:val="00462139"/>
    <w:rsid w:val="00464BB4"/>
    <w:rsid w:val="00475615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DEB"/>
    <w:rsid w:val="005A1824"/>
    <w:rsid w:val="005A3A7C"/>
    <w:rsid w:val="005A46CD"/>
    <w:rsid w:val="005A575C"/>
    <w:rsid w:val="005C01F9"/>
    <w:rsid w:val="005C077A"/>
    <w:rsid w:val="005C72D9"/>
    <w:rsid w:val="005E198B"/>
    <w:rsid w:val="005E1AA8"/>
    <w:rsid w:val="005E2BAD"/>
    <w:rsid w:val="005E599C"/>
    <w:rsid w:val="005F0AD3"/>
    <w:rsid w:val="00611EDF"/>
    <w:rsid w:val="006123D3"/>
    <w:rsid w:val="006135F9"/>
    <w:rsid w:val="0061618C"/>
    <w:rsid w:val="00617021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81A1B"/>
    <w:rsid w:val="0068508C"/>
    <w:rsid w:val="006850A6"/>
    <w:rsid w:val="00694F81"/>
    <w:rsid w:val="0069594D"/>
    <w:rsid w:val="006A103B"/>
    <w:rsid w:val="006A109C"/>
    <w:rsid w:val="006A2162"/>
    <w:rsid w:val="006A4BA0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477C9"/>
    <w:rsid w:val="007544CF"/>
    <w:rsid w:val="00757EB6"/>
    <w:rsid w:val="007624DB"/>
    <w:rsid w:val="00763198"/>
    <w:rsid w:val="007706A8"/>
    <w:rsid w:val="00776B92"/>
    <w:rsid w:val="00780026"/>
    <w:rsid w:val="007919B3"/>
    <w:rsid w:val="00792068"/>
    <w:rsid w:val="00795AAC"/>
    <w:rsid w:val="007A5DDA"/>
    <w:rsid w:val="007A7982"/>
    <w:rsid w:val="007B03E2"/>
    <w:rsid w:val="007B0985"/>
    <w:rsid w:val="007C04E9"/>
    <w:rsid w:val="007C1CE8"/>
    <w:rsid w:val="007C5244"/>
    <w:rsid w:val="007D473B"/>
    <w:rsid w:val="007D5726"/>
    <w:rsid w:val="007D7BDF"/>
    <w:rsid w:val="007E023B"/>
    <w:rsid w:val="007E5F50"/>
    <w:rsid w:val="008009FE"/>
    <w:rsid w:val="00800FB4"/>
    <w:rsid w:val="00806A0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CC1"/>
    <w:rsid w:val="00935123"/>
    <w:rsid w:val="009376D1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C2E67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5B0B"/>
    <w:rsid w:val="00AE67B7"/>
    <w:rsid w:val="00AE6DAB"/>
    <w:rsid w:val="00AE6F06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306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4B7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F16B0"/>
    <w:rsid w:val="00DF3053"/>
    <w:rsid w:val="00DF35C1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34"/>
    <w:rsid w:val="00F57ED9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2A79"/>
    <w:rsid w:val="00FC3C9F"/>
    <w:rsid w:val="00FC51AF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3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ajkmo09EJPIEeBWNM6hDr2mbFMTE0QPbXe+jtK8FDBI=</DigestValue>
    </Reference>
    <Reference Type="http://www.w3.org/2000/09/xmldsig#Object" URI="#idOfficeObject">
      <DigestMethod Algorithm="http://www.w3.org/2001/04/xmlenc#sha256"/>
      <DigestValue>OCWbDo0/5ArmIYLZFqQ+lt71mmXTk0ZlV0eJxKC9m9I=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MvpWFjSzySeToQbxLUy6ezYbaqfubxv4456SQJIvot8=</DigestValue>
    </Reference>
  </SignedInfo>
  <SignatureValue>EmOkXivm21rEyIIDdh+n8oznwouW4Y857NPdZenOjWs4TQACQwFqhXZ0OocrLL+NzLYINxKnEUVZ
6haqo7l7mrYwNQDElYGToij21an5huUeIA1qvQMnEsg0DtddixjDCXyEQ/CJ/0oFf8taI2J1kULY
uKKUhNCo0sdLGQ/2rj27c19k0m3NCzW95NDOEkCuvE+MXNCngtLffvQ95WYYfGKqWNDxUJhkssO/
+WF3NniMcsOXssAxF4QPtwOdgOLqqB45KiyEEhCgJDegeEeQXGiBoj2hTPy1U9bdaN+RH7DBKR+w
5Lm8MsgNdrmqcmaskGERXppvVJL6thohn7GG6w==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</Transform>
          <Transform Algorithm="http://www.w3.org/TR/2001/REC-xml-c14n-20010315"/>
        </Transforms>
        <DigestMethod Algorithm="http://www.w3.org/2001/04/xmlenc#sha256"/>
        <DigestValue>b148FDnXm2Z9gSLxpC7lTHLMaSayZxjVLDntRkD+2zc=</DigestValue>
      </Reference>
      <Reference URI="/word/document.xml?ContentType=application/vnd.openxmlformats-officedocument.wordprocessingml.document.main+xml">
        <DigestMethod Algorithm="http://www.w3.org/2001/04/xmlenc#sha256"/>
        <DigestValue>8QSw64xY8yfpOZ2w9feZktHoeJ5r9sU0mzAlVkkiS4k=</DigestValue>
      </Reference>
      <Reference URI="/word/endnotes.xml?ContentType=application/vnd.openxmlformats-officedocument.wordprocessingml.endnotes+xml">
        <DigestMethod Algorithm="http://www.w3.org/2001/04/xmlenc#sha256"/>
        <DigestValue>pw0K7UyR4pY38Lpsm/PvsZizCcymyAB+vRPocXq/w/k=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NLvwzBPoO+Efl/M2qU5ILKCHc+KhCgTMkh663UgBttQ=</DigestValue>
      </Reference>
      <Reference URI="/word/footnotes.xml?ContentType=application/vnd.openxmlformats-officedocument.wordprocessingml.footnotes+xml">
        <DigestMethod Algorithm="http://www.w3.org/2001/04/xmlenc#sha256"/>
        <DigestValue>7ZGoRx3prqhgLS3uAmR/ZPkIO4fv7G1364BPp2MJ++g=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+f3ZH2zumcE5Fc/1P8hPmIsap0DUFTBmkswE3xeq+fA=</DigestValue>
      </Reference>
      <Reference URI="/word/settings.xml?ContentType=application/vnd.openxmlformats-officedocument.wordprocessingml.settings+xml">
        <DigestMethod Algorithm="http://www.w3.org/2001/04/xmlenc#sha256"/>
        <DigestValue>N7uTc9bmDIR333oOUOVxAxfGkc8FaK3OxBxHkwiPNbA=</DigestValue>
      </Reference>
      <Reference URI="/word/styles.xml?ContentType=application/vnd.openxmlformats-officedocument.wordprocessingml.styles+xml">
        <DigestMethod Algorithm="http://www.w3.org/2001/04/xmlenc#sha256"/>
        <DigestValue>6J5+ZchP7rzToksAMIO/zxQsiGZuklnKdSAOgp/yOSk=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P1WSsImzsck9gjF687mWoP55hsyxg9WT4gKqVyFdmcY=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2022-08-11T06:12:42Z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16.0.10387/14</OfficeVersion>
          <ApplicationVersion>16.0.10387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2022-08-11T06:12:42Z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3EC52-D9D1-4AA2-8973-4470DA42C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68</cp:revision>
  <cp:lastPrinted>2022-02-22T11:35:00Z</cp:lastPrinted>
  <dcterms:created xsi:type="dcterms:W3CDTF">2021-09-14T05:18:00Z</dcterms:created>
  <dcterms:modified xsi:type="dcterms:W3CDTF">2022-08-11T06:12:00Z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