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35E7DF8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12672">
        <w:rPr>
          <w:rFonts w:ascii="Garamond" w:hAnsi="Garamond"/>
          <w:sz w:val="24"/>
          <w:szCs w:val="24"/>
        </w:rPr>
        <w:t>2</w:t>
      </w:r>
      <w:r w:rsidR="00F10902">
        <w:rPr>
          <w:rFonts w:ascii="Garamond" w:hAnsi="Garamond"/>
          <w:sz w:val="24"/>
          <w:szCs w:val="24"/>
        </w:rPr>
        <w:t>5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41CBD9D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0075C7">
        <w:t>4</w:t>
      </w:r>
      <w:r w:rsidR="00F10902">
        <w:t>36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8BE18A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9629D">
        <w:rPr>
          <w:rFonts w:ascii="Garamond" w:hAnsi="Garamond" w:cs="Arial"/>
          <w:b/>
          <w:sz w:val="22"/>
          <w:szCs w:val="22"/>
        </w:rPr>
        <w:t>2</w:t>
      </w:r>
      <w:r w:rsidR="000075C7">
        <w:rPr>
          <w:rFonts w:ascii="Garamond" w:hAnsi="Garamond" w:cs="Arial"/>
          <w:b/>
          <w:sz w:val="22"/>
          <w:szCs w:val="22"/>
        </w:rPr>
        <w:t>2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0075C7">
        <w:rPr>
          <w:rFonts w:ascii="Garamond" w:hAnsi="Garamond" w:cs="Arial"/>
          <w:b/>
          <w:sz w:val="22"/>
          <w:szCs w:val="22"/>
        </w:rPr>
        <w:t>8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49629D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F10902">
        <w:rPr>
          <w:rFonts w:ascii="Garamond" w:hAnsi="Garamond" w:cs="Arial"/>
          <w:sz w:val="22"/>
          <w:szCs w:val="22"/>
        </w:rPr>
        <w:t>3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7F583" w14:textId="77777777" w:rsidR="004321E1" w:rsidRDefault="004321E1" w:rsidP="00795AAC">
      <w:r>
        <w:separator/>
      </w:r>
    </w:p>
  </w:endnote>
  <w:endnote w:type="continuationSeparator" w:id="0">
    <w:p w14:paraId="30E747EF" w14:textId="77777777" w:rsidR="004321E1" w:rsidRDefault="004321E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7CAE3C5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proofErr w:type="spellStart"/>
    <w:r w:rsidR="00AD69FB" w:rsidRPr="00EB6175">
      <w:rPr>
        <w:rFonts w:ascii="Garamond" w:eastAsia="Arial" w:hAnsi="Garamond" w:cs="Arial"/>
        <w:sz w:val="16"/>
        <w:szCs w:val="16"/>
      </w:rPr>
      <w:t>tránka</w:t>
    </w:r>
    <w:proofErr w:type="spellEnd"/>
    <w:r w:rsidR="00AD69FB" w:rsidRPr="00EB6175">
      <w:rPr>
        <w:rFonts w:ascii="Garamond" w:eastAsia="Arial" w:hAnsi="Garamond" w:cs="Arial"/>
        <w:sz w:val="16"/>
        <w:szCs w:val="16"/>
      </w:rPr>
      <w:t xml:space="preserve">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5A07B" w14:textId="77777777" w:rsidR="004321E1" w:rsidRDefault="004321E1" w:rsidP="00795AAC">
      <w:r>
        <w:separator/>
      </w:r>
    </w:p>
  </w:footnote>
  <w:footnote w:type="continuationSeparator" w:id="0">
    <w:p w14:paraId="5EFF8C48" w14:textId="77777777" w:rsidR="004321E1" w:rsidRDefault="004321E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5A27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S9iFBD7x3JDvwbm34K7bF1mtphfDIFBlxhklFXp8xns=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65Xykd9LZ4AjW/IihZjaixC/2OM8v0L3Y13iMDJWsyU=</DigestValue>
    </Reference>
  </SignedInfo>
  <SignatureValue>tqsxcHvkqbyM2+5j8OnxPRK5Eah3i/uqqxNRHaboiIIGhbp2OKYGm9lRJdtE9gm6Q8nP2O6BbOol
SOSd+rzyvD+gUgXcRyoxjJY3YoToKuUFdYBMgDG+E/UEHib3I3iU9GB0c3tSGt1v21vaDUp6//Yd
nSF7LowJjrdL/DB/AMVLvfh+/12Dm/uJ5/dOkeBV2nqlYif5x2h63uCx4xfjpKqDr5NwBkI9WG1H
PKJjVYoXAmqs7xBr2pPSq5g2UacDRlE3BPNF+Dw9Wun38Os8Z2KEN5NNEkCpyrwBUNFg4CBU7wFG
LPbil8WTO5n2T7uGkIW4NH9QtDy4n/HVqk1Tlg==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e3U44A0sf+QYUmk8NS+Ir4G/1ruToua7KX4LNB7pX6g=</DigestValue>
      </Reference>
      <Reference URI="/word/endnotes.xml?ContentType=application/vnd.openxmlformats-officedocument.wordprocessingml.endnotes+xml">
        <DigestMethod Algorithm="http://www.w3.org/2001/04/xmlenc#sha256"/>
        <DigestValue>9AU8gg0tycVcxx+M3innfZyMN5Ksbm1OyhK2HO+ksYc=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fBdPLJwmAx2O+5ytQmjLKqE9ePnuBM55Tnbw6Dpo/uc=</DigestValue>
      </Reference>
      <Reference URI="/word/footnotes.xml?ContentType=application/vnd.openxmlformats-officedocument.wordprocessingml.footnotes+xml">
        <DigestMethod Algorithm="http://www.w3.org/2001/04/xmlenc#sha256"/>
        <DigestValue>mw2rejoqJlK2IoS8juj0exeUiDwJxsBnytmIpZfOzUI=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cYQc+bT4ASRpOpfgnb94u7833vyqm6S7Ry+w/AkmdQI=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2022-08-10T12:50:19Z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2022-08-10T12:50:19Z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7F6B57-8488-488C-A0F4-DC7EE256C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48</cp:revision>
  <cp:lastPrinted>2018-08-08T13:48:00Z</cp:lastPrinted>
  <dcterms:created xsi:type="dcterms:W3CDTF">2021-01-21T11:32:00Z</dcterms:created>
  <dcterms:modified xsi:type="dcterms:W3CDTF">2022-08-10T12:50:00Z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