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9F6A24C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12672">
        <w:rPr>
          <w:rFonts w:ascii="Garamond" w:hAnsi="Garamond"/>
          <w:sz w:val="24"/>
          <w:szCs w:val="24"/>
        </w:rPr>
        <w:t>2</w:t>
      </w:r>
      <w:r w:rsidR="000075C7">
        <w:rPr>
          <w:rFonts w:ascii="Garamond" w:hAnsi="Garamond"/>
          <w:sz w:val="24"/>
          <w:szCs w:val="24"/>
        </w:rPr>
        <w:t>4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3202D20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0075C7">
        <w:t>435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0237D43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9629D">
        <w:rPr>
          <w:rFonts w:ascii="Garamond" w:hAnsi="Garamond" w:cs="Arial"/>
          <w:b/>
          <w:sz w:val="22"/>
          <w:szCs w:val="22"/>
        </w:rPr>
        <w:t>2</w:t>
      </w:r>
      <w:r w:rsidR="000075C7">
        <w:rPr>
          <w:rFonts w:ascii="Garamond" w:hAnsi="Garamond" w:cs="Arial"/>
          <w:b/>
          <w:sz w:val="22"/>
          <w:szCs w:val="22"/>
        </w:rPr>
        <w:t>2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0075C7">
        <w:rPr>
          <w:rFonts w:ascii="Garamond" w:hAnsi="Garamond" w:cs="Arial"/>
          <w:b/>
          <w:sz w:val="22"/>
          <w:szCs w:val="22"/>
        </w:rPr>
        <w:t>8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49629D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49629D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A7216" w14:textId="77777777" w:rsidR="00455A27" w:rsidRDefault="00455A27" w:rsidP="00795AAC">
      <w:r>
        <w:separator/>
      </w:r>
    </w:p>
  </w:endnote>
  <w:endnote w:type="continuationSeparator" w:id="0">
    <w:p w14:paraId="18F17C27" w14:textId="77777777" w:rsidR="00455A27" w:rsidRDefault="00455A2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7CAE3C5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proofErr w:type="spellStart"/>
    <w:r w:rsidR="00AD69FB" w:rsidRPr="00EB6175">
      <w:rPr>
        <w:rFonts w:ascii="Garamond" w:eastAsia="Arial" w:hAnsi="Garamond" w:cs="Arial"/>
        <w:sz w:val="16"/>
        <w:szCs w:val="16"/>
      </w:rPr>
      <w:t>tránka</w:t>
    </w:r>
    <w:proofErr w:type="spellEnd"/>
    <w:r w:rsidR="00AD69FB" w:rsidRPr="00EB6175">
      <w:rPr>
        <w:rFonts w:ascii="Garamond" w:eastAsia="Arial" w:hAnsi="Garamond" w:cs="Arial"/>
        <w:sz w:val="16"/>
        <w:szCs w:val="16"/>
      </w:rPr>
      <w:t xml:space="preserve">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DAF553" w14:textId="77777777" w:rsidR="00455A27" w:rsidRDefault="00455A27" w:rsidP="00795AAC">
      <w:r>
        <w:separator/>
      </w:r>
    </w:p>
  </w:footnote>
  <w:footnote w:type="continuationSeparator" w:id="0">
    <w:p w14:paraId="6DA465AE" w14:textId="77777777" w:rsidR="00455A27" w:rsidRDefault="00455A2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76D6"/>
    <w:rsid w:val="004400E1"/>
    <w:rsid w:val="00455A27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F0CoKBDA4AAOXxGfpO+0l0Tj0d15FADKOtaSEmIxk8M=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DRfXEfWSXvZ5B8O+g0rgQ37mOIDI0oijfmv+hmrvnyw=</DigestValue>
    </Reference>
  </SignedInfo>
  <SignatureValue>JsCViG8ePedYFm568fRDEL1GRAkbYQ9XCgnzEjMn+YVvWAwMdVVb7rmU2x/2Lxhrom4eFs1VIXsn
m4xvP5u1i+BFaSkEDUD9ZWz110L8/nps8OvAMSzwwIST+33Ywm/UQaSG9T4ckb4lwNMCQjBeLzPf
qYHudkIG+LAbObQL4EpJjOQuLUPxqbqhLk33fVvCFkfLStVDgo7ldwyjq4mdbrhs0dOJ9lXmS/QW
0pmicnxBthbTSN4EJ1Uppr6Hbs3JYGus5QmzP7Gykfk8yDqOi1rcXsiYatiW2wRRIddqm1Mb7ud4
sTTSNKl4cHCu/ghDc/S8oh2yRykhiPRkxZdwbQ==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5aq6QmGHgXado6lPEKbR+qrfWTrZhEsGU5kdlOWg8YM=</DigestValue>
      </Reference>
      <Reference URI="/word/endnotes.xml?ContentType=application/vnd.openxmlformats-officedocument.wordprocessingml.endnotes+xml">
        <DigestMethod Algorithm="http://www.w3.org/2001/04/xmlenc#sha256"/>
        <DigestValue>6SY5uwwqUQRwR5mkLzixaxmTAw5DfUNvSq4s9k8fz4g=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fBdPLJwmAx2O+5ytQmjLKqE9ePnuBM55Tnbw6Dpo/uc=</DigestValue>
      </Reference>
      <Reference URI="/word/footnotes.xml?ContentType=application/vnd.openxmlformats-officedocument.wordprocessingml.footnotes+xml">
        <DigestMethod Algorithm="http://www.w3.org/2001/04/xmlenc#sha256"/>
        <DigestValue>qYeDhpnMMV+JWwUW1sJmRb9A/6MEgxaGd6YSd16aIOw=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MqZEMEy6ps4wwLP8SjB5x/i1xEWV3HDxl8Rf1yc58Ec=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2022-08-10T12:33:15Z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2022-08-10T12:33:15Z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EFADE3-1994-428A-87CA-313427773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47</cp:revision>
  <cp:lastPrinted>2018-08-08T13:48:00Z</cp:lastPrinted>
  <dcterms:created xsi:type="dcterms:W3CDTF">2021-01-21T11:32:00Z</dcterms:created>
  <dcterms:modified xsi:type="dcterms:W3CDTF">2022-08-10T12:33:00Z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